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50C1C" w14:textId="05D6997A" w:rsidR="00F25951" w:rsidRPr="00F25951" w:rsidRDefault="00F25951" w:rsidP="00F25951">
      <w:pPr>
        <w:widowControl w:val="0"/>
        <w:suppressAutoHyphens w:val="0"/>
        <w:spacing w:line="360" w:lineRule="auto"/>
        <w:jc w:val="both"/>
        <w:outlineLvl w:val="0"/>
        <w:rPr>
          <w:rFonts w:ascii="Calibri" w:hAnsi="Calibri" w:cs="Calibri"/>
          <w:b/>
          <w:bCs/>
          <w:spacing w:val="-6"/>
          <w:lang w:eastAsia="en-US"/>
        </w:rPr>
      </w:pPr>
      <w:bookmarkStart w:id="0" w:name="_Toc203239716"/>
      <w:r w:rsidRPr="00F25951">
        <w:rPr>
          <w:rFonts w:ascii="Calibri" w:hAnsi="Calibri" w:cs="Calibri"/>
          <w:b/>
          <w:bCs/>
          <w:spacing w:val="-6"/>
          <w:lang w:eastAsia="en-US"/>
        </w:rPr>
        <w:t>Załącznik nr 3b do SWZ: Wzór oświadczenia o aktualności informacji zawartych w oświadczeniu,</w:t>
      </w:r>
      <w:r w:rsidR="00732AA9">
        <w:rPr>
          <w:rFonts w:ascii="Calibri" w:hAnsi="Calibri" w:cs="Calibri"/>
          <w:b/>
          <w:bCs/>
          <w:spacing w:val="-6"/>
          <w:lang w:eastAsia="en-US"/>
        </w:rPr>
        <w:t xml:space="preserve"> </w:t>
      </w:r>
      <w:r w:rsidR="00732AA9">
        <w:rPr>
          <w:rFonts w:ascii="Calibri" w:hAnsi="Calibri" w:cs="Calibri"/>
          <w:b/>
          <w:bCs/>
          <w:spacing w:val="-6"/>
          <w:lang w:eastAsia="en-US"/>
        </w:rPr>
        <w:br/>
      </w:r>
      <w:r w:rsidRPr="00F25951">
        <w:rPr>
          <w:rFonts w:ascii="Calibri" w:hAnsi="Calibri" w:cs="Calibri"/>
          <w:b/>
          <w:bCs/>
          <w:spacing w:val="-6"/>
          <w:lang w:eastAsia="en-US"/>
        </w:rPr>
        <w:t>o którym mowa w art. 125 ust. 1 ustawy Prawo zamówień publicznych</w:t>
      </w:r>
      <w:bookmarkEnd w:id="0"/>
    </w:p>
    <w:p w14:paraId="1BDE8516" w14:textId="34AB9643" w:rsidR="00F25951" w:rsidRPr="00ED16E4" w:rsidRDefault="00F25951" w:rsidP="00F25951">
      <w:pPr>
        <w:widowControl w:val="0"/>
        <w:suppressAutoHyphens w:val="0"/>
        <w:autoSpaceDE w:val="0"/>
        <w:spacing w:before="120" w:line="360" w:lineRule="auto"/>
        <w:jc w:val="both"/>
        <w:rPr>
          <w:rFonts w:ascii="Calibri" w:hAnsi="Calibri" w:cs="Calibri"/>
          <w:b/>
          <w:bCs/>
          <w:spacing w:val="-6"/>
        </w:rPr>
      </w:pPr>
      <w:r w:rsidRPr="00ED16E4">
        <w:rPr>
          <w:rFonts w:ascii="Calibri" w:hAnsi="Calibri" w:cs="Calibri"/>
          <w:b/>
          <w:bCs/>
          <w:spacing w:val="-6"/>
        </w:rPr>
        <w:t>WYKONAWCA</w:t>
      </w:r>
      <w:r w:rsidR="00207593">
        <w:rPr>
          <w:rFonts w:ascii="Calibri" w:hAnsi="Calibri" w:cs="Calibri"/>
          <w:b/>
          <w:bCs/>
          <w:spacing w:val="-6"/>
        </w:rPr>
        <w:t>*</w:t>
      </w:r>
      <w:r w:rsidRPr="00ED16E4">
        <w:rPr>
          <w:rFonts w:ascii="Calibri" w:hAnsi="Calibri" w:cs="Calibri"/>
          <w:b/>
          <w:bCs/>
          <w:spacing w:val="-6"/>
        </w:rPr>
        <w:t>:</w:t>
      </w:r>
    </w:p>
    <w:p w14:paraId="42A45A95" w14:textId="77777777" w:rsidR="00F25951" w:rsidRPr="00ED16E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Firma (nazwa):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3633EBCF" w14:textId="77777777" w:rsidR="00F25951" w:rsidRPr="00ED16E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Adres: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00EA2A56" w14:textId="77777777" w:rsidR="00F25951" w:rsidRPr="00ED16E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Telefon/faks: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3266D952" w14:textId="77777777" w:rsidR="00F25951" w:rsidRPr="00F54C0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F54C04">
        <w:rPr>
          <w:rFonts w:ascii="Calibri" w:hAnsi="Calibri" w:cs="Calibri"/>
          <w:spacing w:val="-6"/>
          <w:lang w:val="en-US" w:eastAsia="en-US"/>
        </w:rPr>
        <w:t>NIP:</w:t>
      </w:r>
      <w:r w:rsidRPr="00F54C04">
        <w:rPr>
          <w:rFonts w:ascii="Calibri" w:hAnsi="Calibri" w:cs="Calibri"/>
          <w:spacing w:val="-6"/>
          <w:lang w:val="en-US" w:eastAsia="en-US"/>
        </w:rPr>
        <w:tab/>
      </w:r>
    </w:p>
    <w:p w14:paraId="2EABDB7C" w14:textId="77777777" w:rsidR="00F25951" w:rsidRPr="00F54C0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F54C04">
        <w:rPr>
          <w:rFonts w:ascii="Calibri" w:hAnsi="Calibri" w:cs="Calibri"/>
          <w:spacing w:val="-6"/>
          <w:lang w:val="en-US" w:eastAsia="en-US"/>
        </w:rPr>
        <w:t>REGON:</w:t>
      </w:r>
      <w:r w:rsidRPr="00F54C04">
        <w:rPr>
          <w:rFonts w:ascii="Calibri" w:hAnsi="Calibri" w:cs="Calibri"/>
          <w:spacing w:val="-6"/>
          <w:lang w:val="en-US" w:eastAsia="en-US"/>
        </w:rPr>
        <w:tab/>
      </w:r>
    </w:p>
    <w:p w14:paraId="120FE7F9" w14:textId="77777777" w:rsidR="00F25951" w:rsidRPr="00F54C0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F54C04">
        <w:rPr>
          <w:rFonts w:ascii="Calibri" w:hAnsi="Calibri" w:cs="Calibri"/>
          <w:spacing w:val="-6"/>
          <w:lang w:val="en-US" w:eastAsia="en-US"/>
        </w:rPr>
        <w:t>KRS:</w:t>
      </w:r>
      <w:r w:rsidRPr="00F54C04">
        <w:rPr>
          <w:rFonts w:ascii="Calibri" w:hAnsi="Calibri" w:cs="Calibri"/>
          <w:spacing w:val="-6"/>
          <w:lang w:val="en-US" w:eastAsia="en-US"/>
        </w:rPr>
        <w:tab/>
      </w:r>
    </w:p>
    <w:p w14:paraId="0742F4F8" w14:textId="77777777" w:rsidR="00F25951" w:rsidRPr="00F54C04" w:rsidRDefault="00F25951" w:rsidP="00F25951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F54C04">
        <w:rPr>
          <w:rFonts w:ascii="Calibri" w:hAnsi="Calibri" w:cs="Calibri"/>
          <w:spacing w:val="-6"/>
          <w:lang w:val="en-US" w:eastAsia="en-US"/>
        </w:rPr>
        <w:t>e-mail:</w:t>
      </w:r>
    </w:p>
    <w:p w14:paraId="6DC2108A" w14:textId="77777777" w:rsidR="00F25951" w:rsidRPr="00ED16E4" w:rsidRDefault="00F25951" w:rsidP="00F25951">
      <w:pPr>
        <w:widowControl w:val="0"/>
        <w:suppressAutoHyphens w:val="0"/>
        <w:spacing w:line="360" w:lineRule="auto"/>
        <w:jc w:val="center"/>
        <w:rPr>
          <w:rFonts w:ascii="Calibri" w:hAnsi="Calibri" w:cs="Calibri"/>
          <w:b/>
          <w:spacing w:val="-6"/>
        </w:rPr>
      </w:pPr>
      <w:r w:rsidRPr="00ED16E4">
        <w:rPr>
          <w:rFonts w:ascii="Calibri" w:hAnsi="Calibri" w:cs="Calibri"/>
          <w:b/>
          <w:spacing w:val="-6"/>
        </w:rPr>
        <w:t xml:space="preserve">OŚWIADCZENIE </w:t>
      </w:r>
    </w:p>
    <w:p w14:paraId="49017C89" w14:textId="4CF6F23E" w:rsidR="00F25951" w:rsidRPr="00207593" w:rsidRDefault="00F25951" w:rsidP="00207593">
      <w:pPr>
        <w:widowControl w:val="0"/>
        <w:suppressAutoHyphens w:val="0"/>
        <w:spacing w:before="120" w:line="360" w:lineRule="auto"/>
        <w:ind w:firstLine="255"/>
        <w:jc w:val="both"/>
        <w:rPr>
          <w:rFonts w:ascii="Calibri" w:hAnsi="Calibri" w:cs="Calibri"/>
          <w:spacing w:val="-2"/>
        </w:rPr>
      </w:pPr>
      <w:r w:rsidRPr="00207593">
        <w:rPr>
          <w:rFonts w:ascii="Calibri" w:hAnsi="Calibri" w:cs="Calibri"/>
          <w:spacing w:val="-2"/>
        </w:rPr>
        <w:t>Na potrzeby postępowania w sprawie zamówienia publicznego prowadzonego w trybie podstawowym na:</w:t>
      </w:r>
    </w:p>
    <w:p w14:paraId="59137E17" w14:textId="5080EE46" w:rsidR="00F25951" w:rsidRPr="00ED16E4" w:rsidRDefault="00F25951" w:rsidP="00207593">
      <w:pPr>
        <w:widowControl w:val="0"/>
        <w:suppressAutoHyphens w:val="0"/>
        <w:spacing w:line="360" w:lineRule="auto"/>
        <w:jc w:val="center"/>
        <w:rPr>
          <w:rFonts w:ascii="Calibri" w:hAnsi="Calibri" w:cs="Calibri"/>
          <w:b/>
          <w:spacing w:val="-6"/>
        </w:rPr>
      </w:pPr>
      <w:r w:rsidRPr="00ED16E4">
        <w:rPr>
          <w:rFonts w:ascii="Calibri" w:hAnsi="Calibri" w:cs="Calibri"/>
          <w:b/>
          <w:spacing w:val="-6"/>
        </w:rPr>
        <w:t xml:space="preserve">„Ubezpieczenie majątku i innych interesów Gminy </w:t>
      </w:r>
      <w:r w:rsidR="00FC01B3">
        <w:rPr>
          <w:rFonts w:ascii="Calibri" w:hAnsi="Calibri" w:cs="Calibri"/>
          <w:b/>
          <w:spacing w:val="-6"/>
        </w:rPr>
        <w:t>Krapkowice</w:t>
      </w:r>
      <w:r w:rsidRPr="00ED16E4">
        <w:rPr>
          <w:rFonts w:ascii="Calibri" w:hAnsi="Calibri" w:cs="Calibri"/>
          <w:b/>
          <w:spacing w:val="-6"/>
        </w:rPr>
        <w:t>”</w:t>
      </w:r>
    </w:p>
    <w:p w14:paraId="5BD92EE4" w14:textId="7B2E99CC" w:rsidR="00F25951" w:rsidRPr="00207593" w:rsidRDefault="00F25951" w:rsidP="00207593">
      <w:pPr>
        <w:widowControl w:val="0"/>
        <w:tabs>
          <w:tab w:val="left" w:pos="284"/>
        </w:tabs>
        <w:suppressAutoHyphens w:val="0"/>
        <w:spacing w:before="240" w:line="360" w:lineRule="auto"/>
        <w:jc w:val="both"/>
        <w:rPr>
          <w:rFonts w:ascii="Calibri" w:hAnsi="Calibri" w:cs="Calibri"/>
          <w:bCs/>
          <w:spacing w:val="-6"/>
        </w:rPr>
      </w:pPr>
      <w:r w:rsidRPr="00207593">
        <w:rPr>
          <w:rFonts w:ascii="Calibri" w:hAnsi="Calibri" w:cs="Calibri"/>
          <w:bCs/>
          <w:spacing w:val="-6"/>
        </w:rPr>
        <w:t xml:space="preserve">oświadczamy, że </w:t>
      </w:r>
      <w:r w:rsidR="00207593" w:rsidRPr="00207593">
        <w:rPr>
          <w:rFonts w:ascii="Calibri" w:hAnsi="Calibri" w:cs="Calibri"/>
          <w:bCs/>
          <w:spacing w:val="-6"/>
        </w:rPr>
        <w:t xml:space="preserve">potwierdzamy aktualność informacji zawartych w oświadczeniu, o którym mowa w art. 125 ust. 1 ustawy Prawo zamówień publicznych w zakresie podstaw wykluczenia z postępowania wskazanych przez </w:t>
      </w:r>
      <w:r w:rsidR="00207593">
        <w:rPr>
          <w:rFonts w:ascii="Calibri" w:hAnsi="Calibri" w:cs="Calibri"/>
          <w:bCs/>
          <w:spacing w:val="-6"/>
        </w:rPr>
        <w:t>z</w:t>
      </w:r>
      <w:r w:rsidR="00207593" w:rsidRPr="00207593">
        <w:rPr>
          <w:rFonts w:ascii="Calibri" w:hAnsi="Calibri" w:cs="Calibri"/>
          <w:bCs/>
          <w:spacing w:val="-6"/>
        </w:rPr>
        <w:t xml:space="preserve">amawiającego, o których mowa w art. 108 ust. 1 ustawy oraz w  art. 7 ust. 1 ustawy </w:t>
      </w:r>
      <w:r w:rsidR="00207593">
        <w:rPr>
          <w:rFonts w:ascii="Calibri" w:hAnsi="Calibri" w:cs="Calibri"/>
          <w:bCs/>
          <w:spacing w:val="-6"/>
        </w:rPr>
        <w:br/>
      </w:r>
      <w:r w:rsidR="00207593" w:rsidRPr="00207593">
        <w:rPr>
          <w:rFonts w:ascii="Calibri" w:hAnsi="Calibri" w:cs="Calibri"/>
          <w:bCs/>
          <w:spacing w:val="-6"/>
        </w:rPr>
        <w:t xml:space="preserve">z dnia </w:t>
      </w:r>
      <w:r w:rsidR="00207593">
        <w:rPr>
          <w:rFonts w:ascii="Calibri" w:hAnsi="Calibri" w:cs="Calibri"/>
          <w:bCs/>
          <w:spacing w:val="-6"/>
        </w:rPr>
        <w:t xml:space="preserve">13 kwietnia </w:t>
      </w:r>
      <w:r w:rsidR="00207593" w:rsidRPr="00207593">
        <w:rPr>
          <w:rFonts w:ascii="Calibri" w:hAnsi="Calibri" w:cs="Calibri"/>
          <w:bCs/>
          <w:spacing w:val="-6"/>
        </w:rPr>
        <w:t>2022 r. o szczególnych rozwiązaniach w zakresie przeciwdziałania wspieraniu agresji na Ukrainę oraz służących ochronie bezpieczeństwa narodowego</w:t>
      </w:r>
      <w:r w:rsidR="00207593">
        <w:rPr>
          <w:rFonts w:ascii="Calibri" w:hAnsi="Calibri" w:cs="Calibri"/>
          <w:bCs/>
          <w:spacing w:val="-6"/>
        </w:rPr>
        <w:t>.</w:t>
      </w:r>
    </w:p>
    <w:p w14:paraId="4990FD72" w14:textId="77777777" w:rsidR="00207593" w:rsidRDefault="00207593" w:rsidP="00207593">
      <w:pPr>
        <w:widowControl w:val="0"/>
        <w:suppressAutoHyphens w:val="0"/>
        <w:spacing w:before="360" w:line="360" w:lineRule="auto"/>
        <w:jc w:val="both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Miejscowość i data:</w:t>
      </w:r>
    </w:p>
    <w:p w14:paraId="76217204" w14:textId="77777777" w:rsidR="00207593" w:rsidRDefault="00207593" w:rsidP="00207593">
      <w:pPr>
        <w:widowControl w:val="0"/>
        <w:suppressAutoHyphens w:val="0"/>
        <w:spacing w:before="360" w:line="360" w:lineRule="auto"/>
        <w:jc w:val="both"/>
        <w:rPr>
          <w:rFonts w:ascii="Calibri" w:hAnsi="Calibri" w:cs="Calibri"/>
          <w:spacing w:val="-6"/>
          <w:lang w:eastAsia="en-US"/>
        </w:rPr>
      </w:pPr>
    </w:p>
    <w:p w14:paraId="72AC3C30" w14:textId="77777777" w:rsidR="00207593" w:rsidRDefault="00207593" w:rsidP="00207593">
      <w:pPr>
        <w:widowControl w:val="0"/>
        <w:suppressAutoHyphens w:val="0"/>
        <w:spacing w:before="360" w:line="360" w:lineRule="auto"/>
        <w:jc w:val="both"/>
        <w:rPr>
          <w:rFonts w:ascii="Calibri" w:hAnsi="Calibri" w:cs="Calibri"/>
          <w:spacing w:val="-6"/>
          <w:lang w:eastAsia="en-US"/>
        </w:rPr>
      </w:pPr>
    </w:p>
    <w:p w14:paraId="1928F0F3" w14:textId="6AB15209" w:rsidR="008145DB" w:rsidRPr="00B55B2F" w:rsidRDefault="00207593" w:rsidP="00666029">
      <w:pPr>
        <w:widowControl w:val="0"/>
        <w:suppressAutoHyphens w:val="0"/>
        <w:spacing w:before="1440" w:line="360" w:lineRule="auto"/>
        <w:jc w:val="both"/>
        <w:rPr>
          <w:rFonts w:ascii="Calibri" w:hAnsi="Calibri" w:cs="Calibri"/>
          <w:spacing w:val="-6"/>
          <w:sz w:val="20"/>
          <w:szCs w:val="20"/>
          <w:lang w:eastAsia="en-US"/>
        </w:rPr>
      </w:pPr>
      <w:r w:rsidRPr="00207593">
        <w:rPr>
          <w:rFonts w:ascii="Calibri" w:hAnsi="Calibri" w:cs="Calibri"/>
          <w:i/>
          <w:iCs/>
          <w:spacing w:val="-6"/>
          <w:lang w:eastAsia="en-US"/>
        </w:rPr>
        <w:t xml:space="preserve">*  W przypadku wspólnego ubiegania się przez wykonawców o zamówienie, oświadczenie składa każdy </w:t>
      </w:r>
      <w:r>
        <w:rPr>
          <w:rFonts w:ascii="Calibri" w:hAnsi="Calibri" w:cs="Calibri"/>
          <w:i/>
          <w:iCs/>
          <w:spacing w:val="-6"/>
          <w:lang w:eastAsia="en-US"/>
        </w:rPr>
        <w:br/>
      </w:r>
      <w:r w:rsidRPr="00207593">
        <w:rPr>
          <w:rFonts w:ascii="Calibri" w:hAnsi="Calibri" w:cs="Calibri"/>
          <w:i/>
          <w:iCs/>
          <w:spacing w:val="-6"/>
          <w:lang w:eastAsia="en-US"/>
        </w:rPr>
        <w:t>z nich odrębnie.</w:t>
      </w:r>
      <w:r w:rsidR="008145DB" w:rsidRPr="00B55B2F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8145DB" w:rsidRPr="00B55B2F" w:rsidSect="00EA42E4">
      <w:headerReference w:type="default" r:id="rId8"/>
      <w:footerReference w:type="default" r:id="rId9"/>
      <w:pgSz w:w="11906" w:h="16838" w:code="9"/>
      <w:pgMar w:top="1814" w:right="1134" w:bottom="1134" w:left="1134" w:header="57" w:footer="624" w:gutter="0"/>
      <w:pgBorders w:offsetFrom="page">
        <w:top w:val="single" w:sz="8" w:space="14" w:color="24378C"/>
        <w:left w:val="single" w:sz="8" w:space="14" w:color="24378C"/>
        <w:bottom w:val="single" w:sz="8" w:space="14" w:color="24378C"/>
        <w:right w:val="single" w:sz="8" w:space="14" w:color="24378C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51211" w14:textId="77777777" w:rsidR="00326867" w:rsidRDefault="00326867">
      <w:r>
        <w:separator/>
      </w:r>
    </w:p>
  </w:endnote>
  <w:endnote w:type="continuationSeparator" w:id="0">
    <w:p w14:paraId="53E0FE9E" w14:textId="77777777" w:rsidR="00326867" w:rsidRDefault="0032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haparralPro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0973" w14:textId="65035395" w:rsidR="008E5E9C" w:rsidRPr="008C3E8F" w:rsidRDefault="008E5E9C" w:rsidP="00EB6941">
    <w:pPr>
      <w:tabs>
        <w:tab w:val="left" w:pos="709"/>
        <w:tab w:val="center" w:pos="4536"/>
        <w:tab w:val="right" w:pos="9639"/>
      </w:tabs>
      <w:ind w:left="709" w:right="-1"/>
      <w:rPr>
        <w:rFonts w:ascii="Calibri" w:eastAsia="Calibri" w:hAnsi="Calibri" w:cs="Calibri"/>
        <w:sz w:val="22"/>
        <w:szCs w:val="22"/>
      </w:rPr>
    </w:pPr>
    <w:r w:rsidRPr="008C3E8F">
      <w:rPr>
        <w:rFonts w:ascii="Calibri" w:hAnsi="Calibri" w:cs="Calibri"/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22CC7152" wp14:editId="52B9DF14">
              <wp:simplePos x="0" y="0"/>
              <wp:positionH relativeFrom="margin">
                <wp:posOffset>468630</wp:posOffset>
              </wp:positionH>
              <wp:positionV relativeFrom="paragraph">
                <wp:posOffset>-101600</wp:posOffset>
              </wp:positionV>
              <wp:extent cx="5615940" cy="7620"/>
              <wp:effectExtent l="0" t="0" r="22860" b="30480"/>
              <wp:wrapNone/>
              <wp:docPr id="537" name="Łącznik prostoliniowy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615940" cy="762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CA770" id="Łącznik prostoliniowy 73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36.9pt,-8pt" to="479.1pt,-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" strokecolor="navy">
              <o:lock v:ext="edit" shapetype="f"/>
              <w10:wrap anchorx="margin"/>
            </v:line>
          </w:pict>
        </mc:Fallback>
      </mc:AlternateContent>
    </w:r>
    <w:r w:rsidRPr="008C3E8F">
      <w:rPr>
        <w:rFonts w:ascii="Calibri" w:hAnsi="Calibri" w:cs="Calibri"/>
        <w:noProof/>
        <w:sz w:val="20"/>
        <w:szCs w:val="20"/>
        <w:lang w:eastAsia="pl-PL"/>
      </w:rPr>
      <w:drawing>
        <wp:anchor distT="0" distB="0" distL="114300" distR="114300" simplePos="0" relativeHeight="251669504" behindDoc="1" locked="0" layoutInCell="1" allowOverlap="1" wp14:anchorId="3E6D6D8B" wp14:editId="071031E9">
          <wp:simplePos x="0" y="0"/>
          <wp:positionH relativeFrom="page">
            <wp:posOffset>188900</wp:posOffset>
          </wp:positionH>
          <wp:positionV relativeFrom="page">
            <wp:posOffset>9057640</wp:posOffset>
          </wp:positionV>
          <wp:extent cx="1403985" cy="1450975"/>
          <wp:effectExtent l="0" t="0" r="5715" b="0"/>
          <wp:wrapNone/>
          <wp:docPr id="13631666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145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941">
      <w:rPr>
        <w:rFonts w:ascii="Calibri" w:eastAsia="Calibri" w:hAnsi="Calibri" w:cs="Calibri"/>
      </w:rPr>
      <w:t xml:space="preserve"> </w:t>
    </w:r>
    <w:r w:rsidRPr="001224F5">
      <w:rPr>
        <w:rFonts w:ascii="Calibri" w:eastAsia="Calibri" w:hAnsi="Calibri" w:cs="Calibri"/>
      </w:rPr>
      <w:t xml:space="preserve">Zamawiający: Gmina </w:t>
    </w:r>
    <w:r w:rsidR="007E7CBB">
      <w:rPr>
        <w:rFonts w:ascii="Calibri" w:eastAsia="Calibri" w:hAnsi="Calibri" w:cs="Calibri"/>
      </w:rPr>
      <w:t>Krapkowice</w:t>
    </w:r>
    <w:r w:rsidRPr="008C3E8F">
      <w:rPr>
        <w:rFonts w:ascii="Calibri" w:eastAsia="Calibri" w:hAnsi="Calibri" w:cs="Calibri"/>
        <w:sz w:val="22"/>
        <w:szCs w:val="22"/>
      </w:rPr>
      <w:tab/>
    </w:r>
    <w:r w:rsidRPr="008C3E8F">
      <w:rPr>
        <w:rFonts w:ascii="Calibri" w:eastAsia="Calibri" w:hAnsi="Calibri" w:cs="Calibri"/>
        <w:sz w:val="22"/>
        <w:szCs w:val="22"/>
      </w:rPr>
      <w:tab/>
    </w:r>
    <w:r w:rsidR="007B3251">
      <w:rPr>
        <w:rFonts w:ascii="Calibri" w:eastAsia="Calibri" w:hAnsi="Calibri" w:cs="Calibri"/>
      </w:rPr>
      <w:t>str.</w:t>
    </w:r>
    <w:r w:rsidRPr="008C3E8F">
      <w:rPr>
        <w:rFonts w:ascii="Calibri" w:eastAsia="Calibri" w:hAnsi="Calibri" w:cs="Calibri"/>
      </w:rPr>
      <w:t xml:space="preserve"> </w:t>
    </w:r>
    <w:r w:rsidRPr="008C3E8F">
      <w:rPr>
        <w:rFonts w:ascii="Calibri" w:eastAsia="Calibri" w:hAnsi="Calibri" w:cs="Calibri"/>
        <w:bCs/>
      </w:rPr>
      <w:fldChar w:fldCharType="begin"/>
    </w:r>
    <w:r w:rsidRPr="008C3E8F">
      <w:rPr>
        <w:rFonts w:ascii="Calibri" w:eastAsia="Calibri" w:hAnsi="Calibri" w:cs="Calibri"/>
        <w:bCs/>
      </w:rPr>
      <w:instrText>PAGE</w:instrText>
    </w:r>
    <w:r w:rsidRPr="008C3E8F">
      <w:rPr>
        <w:rFonts w:ascii="Calibri" w:eastAsia="Calibri" w:hAnsi="Calibri" w:cs="Calibri"/>
        <w:bCs/>
      </w:rPr>
      <w:fldChar w:fldCharType="separate"/>
    </w:r>
    <w:r>
      <w:rPr>
        <w:rFonts w:ascii="Calibri" w:hAnsi="Calibri" w:cs="Calibri"/>
        <w:bCs/>
      </w:rPr>
      <w:t>25</w:t>
    </w:r>
    <w:r w:rsidRPr="008C3E8F">
      <w:rPr>
        <w:rFonts w:ascii="Calibri" w:eastAsia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2082A" w14:textId="77777777" w:rsidR="00326867" w:rsidRDefault="00326867">
      <w:r>
        <w:separator/>
      </w:r>
    </w:p>
  </w:footnote>
  <w:footnote w:type="continuationSeparator" w:id="0">
    <w:p w14:paraId="796EEA57" w14:textId="77777777" w:rsidR="00326867" w:rsidRDefault="00326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83DAD" w14:textId="2F810760" w:rsidR="008C3E8F" w:rsidRPr="008C3E8F" w:rsidRDefault="008C3E8F" w:rsidP="008C3E8F">
    <w:pPr>
      <w:tabs>
        <w:tab w:val="center" w:pos="4536"/>
        <w:tab w:val="right" w:pos="9072"/>
      </w:tabs>
      <w:suppressAutoHyphens w:val="0"/>
      <w:rPr>
        <w:sz w:val="8"/>
        <w:szCs w:val="8"/>
        <w:lang w:val="x-none" w:eastAsia="x-none"/>
      </w:rPr>
    </w:pPr>
    <w:r w:rsidRPr="008C3E8F">
      <w:rPr>
        <w:noProof/>
        <w:sz w:val="8"/>
        <w:szCs w:val="8"/>
        <w:lang w:eastAsia="pl-PL"/>
      </w:rPr>
      <w:drawing>
        <wp:anchor distT="0" distB="0" distL="114300" distR="114300" simplePos="0" relativeHeight="251660288" behindDoc="1" locked="0" layoutInCell="1" allowOverlap="1" wp14:anchorId="1BC5DA8A" wp14:editId="1E7A11F3">
          <wp:simplePos x="0" y="0"/>
          <wp:positionH relativeFrom="column">
            <wp:posOffset>-31115</wp:posOffset>
          </wp:positionH>
          <wp:positionV relativeFrom="paragraph">
            <wp:posOffset>402055</wp:posOffset>
          </wp:positionV>
          <wp:extent cx="2069784" cy="650875"/>
          <wp:effectExtent l="0" t="0" r="6985" b="0"/>
          <wp:wrapNone/>
          <wp:docPr id="1005186317" name="Obraz 1005186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84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E8F">
      <w:rPr>
        <w:rFonts w:ascii="Freestyle Script" w:hAnsi="Freestyle Script" w:cs="ChaparralPro-Regular"/>
        <w:b/>
        <w:color w:val="24378C"/>
        <w:sz w:val="8"/>
        <w:szCs w:val="8"/>
        <w:lang w:eastAsia="pl-PL"/>
      </w:rPr>
      <w:t xml:space="preserve">  </w:t>
    </w:r>
  </w:p>
  <w:p w14:paraId="5922CC65" w14:textId="77777777" w:rsidR="008C3E8F" w:rsidRPr="008C3E8F" w:rsidRDefault="008C3E8F" w:rsidP="008C3E8F">
    <w:pPr>
      <w:tabs>
        <w:tab w:val="center" w:pos="4320"/>
        <w:tab w:val="right" w:pos="8640"/>
      </w:tabs>
      <w:suppressAutoHyphens w:val="0"/>
      <w:rPr>
        <w:lang w:eastAsia="pl-PL"/>
      </w:rPr>
    </w:pPr>
  </w:p>
  <w:p w14:paraId="4DC40B7C" w14:textId="65D86444" w:rsidR="009B0BED" w:rsidRPr="007B3251" w:rsidRDefault="00E82797" w:rsidP="008B3222">
    <w:pPr>
      <w:pStyle w:val="Nagwek"/>
      <w:spacing w:before="840"/>
      <w:jc w:val="right"/>
      <w:rPr>
        <w:color w:val="24378C"/>
      </w:rPr>
    </w:pPr>
    <w:r w:rsidRPr="007B3251">
      <w:rPr>
        <w:rFonts w:ascii="Calibri" w:hAnsi="Calibri" w:cs="Calibri"/>
        <w:color w:val="24378C"/>
        <w:sz w:val="18"/>
        <w:szCs w:val="18"/>
      </w:rPr>
      <w:t>Wzór dokumentu: IB-SWZ</w:t>
    </w:r>
    <w:r w:rsidR="00E37B39">
      <w:rPr>
        <w:rFonts w:ascii="Calibri" w:hAnsi="Calibri" w:cs="Calibri"/>
        <w:color w:val="24378C"/>
        <w:sz w:val="18"/>
        <w:szCs w:val="18"/>
      </w:rPr>
      <w:t>/</w:t>
    </w:r>
    <w:r w:rsidR="00806E4C">
      <w:rPr>
        <w:rFonts w:ascii="Calibri" w:hAnsi="Calibri" w:cs="Calibri"/>
        <w:color w:val="24378C"/>
        <w:sz w:val="18"/>
        <w:szCs w:val="18"/>
      </w:rPr>
      <w:t>B</w:t>
    </w:r>
    <w:r w:rsidR="00E37B39">
      <w:rPr>
        <w:rFonts w:ascii="Calibri" w:hAnsi="Calibri" w:cs="Calibri"/>
        <w:color w:val="24378C"/>
        <w:sz w:val="18"/>
        <w:szCs w:val="18"/>
      </w:rPr>
      <w:t>N</w:t>
    </w:r>
    <w:r w:rsidRPr="007B3251">
      <w:rPr>
        <w:rFonts w:ascii="Calibri" w:hAnsi="Calibri" w:cs="Calibri"/>
        <w:color w:val="24378C"/>
        <w:sz w:val="18"/>
        <w:szCs w:val="18"/>
      </w:rPr>
      <w:t>/</w:t>
    </w:r>
    <w:r w:rsidR="001C3F24">
      <w:rPr>
        <w:rFonts w:ascii="Calibri" w:hAnsi="Calibri" w:cs="Calibri"/>
        <w:color w:val="24378C"/>
        <w:sz w:val="18"/>
        <w:szCs w:val="18"/>
      </w:rPr>
      <w:t>3Z</w:t>
    </w:r>
    <w:r w:rsidRPr="007B3251">
      <w:rPr>
        <w:rFonts w:ascii="Calibri" w:hAnsi="Calibri" w:cs="Calibri"/>
        <w:color w:val="24378C"/>
        <w:sz w:val="18"/>
        <w:szCs w:val="18"/>
      </w:rPr>
      <w:t>/2025/v.1</w:t>
    </w:r>
    <w:r w:rsidR="00B52CCE" w:rsidRPr="007B3251">
      <w:rPr>
        <w:noProof/>
        <w:color w:val="24378C"/>
        <w:sz w:val="8"/>
        <w:szCs w:val="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82186" wp14:editId="44C23C6C">
              <wp:simplePos x="0" y="0"/>
              <wp:positionH relativeFrom="margin">
                <wp:align>right</wp:align>
              </wp:positionH>
              <wp:positionV relativeFrom="paragraph">
                <wp:posOffset>738505</wp:posOffset>
              </wp:positionV>
              <wp:extent cx="4053840" cy="0"/>
              <wp:effectExtent l="0" t="0" r="0" b="0"/>
              <wp:wrapNone/>
              <wp:docPr id="832408261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5384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23238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FDA9C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268pt,58.15pt" to="587.2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" strokecolor="#23238b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 w15:restartNumberingAfterBreak="0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 w15:restartNumberingAfterBreak="0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 w15:restartNumberingAfterBreak="0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 w15:restartNumberingAfterBreak="0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 w15:restartNumberingAfterBreak="0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 w15:restartNumberingAfterBreak="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 w15:restartNumberingAfterBreak="0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00000028"/>
    <w:multiLevelType w:val="singleLevel"/>
    <w:tmpl w:val="B8645B30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40" w15:restartNumberingAfterBreak="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 w15:restartNumberingAfterBreak="0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 w15:restartNumberingAfterBreak="0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 w15:restartNumberingAfterBreak="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 w15:restartNumberingAfterBreak="0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 w15:restartNumberingAfterBreak="0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 w15:restartNumberingAfterBreak="0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 w15:restartNumberingAfterBreak="0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 w15:restartNumberingAfterBreak="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 w15:restartNumberingAfterBreak="0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3" w15:restartNumberingAfterBreak="0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 w15:restartNumberingAfterBreak="0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 w15:restartNumberingAfterBreak="0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 w15:restartNumberingAfterBreak="0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 w15:restartNumberingAfterBreak="0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 w15:restartNumberingAfterBreak="0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 w15:restartNumberingAfterBreak="0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 w15:restartNumberingAfterBreak="0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 w15:restartNumberingAfterBreak="0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 w15:restartNumberingAfterBreak="0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 w15:restartNumberingAfterBreak="0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 w15:restartNumberingAfterBreak="0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 w15:restartNumberingAfterBreak="0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 w15:restartNumberingAfterBreak="0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 w15:restartNumberingAfterBreak="0">
    <w:nsid w:val="0000005D"/>
    <w:multiLevelType w:val="multilevel"/>
    <w:tmpl w:val="7174D3AE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 w15:restartNumberingAfterBreak="0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 w15:restartNumberingAfterBreak="0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 w15:restartNumberingAfterBreak="0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017A51A2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00" w15:restartNumberingAfterBreak="0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2" w15:restartNumberingAfterBreak="0">
    <w:nsid w:val="03061F85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04" w15:restartNumberingAfterBreak="0">
    <w:nsid w:val="05B341F7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5" w15:restartNumberingAfterBreak="0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0B4D2CF6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8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106A6584"/>
    <w:multiLevelType w:val="hybridMultilevel"/>
    <w:tmpl w:val="7B1094F4"/>
    <w:lvl w:ilvl="0" w:tplc="DE7CD9BE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127F54C1"/>
    <w:multiLevelType w:val="hybridMultilevel"/>
    <w:tmpl w:val="921E2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4861C7B"/>
    <w:multiLevelType w:val="multilevel"/>
    <w:tmpl w:val="173821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5" w15:restartNumberingAfterBreak="0">
    <w:nsid w:val="17B073E2"/>
    <w:multiLevelType w:val="multilevel"/>
    <w:tmpl w:val="38383BC2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359" w:hanging="720"/>
      </w:pPr>
      <w:rPr>
        <w:rFonts w:ascii="Calibri" w:eastAsia="Times New Roman" w:hAnsi="Calibri" w:cs="Calibri"/>
        <w:b w:val="0"/>
        <w:bCs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16" w15:restartNumberingAfterBreak="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7" w15:restartNumberingAfterBreak="0">
    <w:nsid w:val="18344600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1AE574B1"/>
    <w:multiLevelType w:val="hybridMultilevel"/>
    <w:tmpl w:val="7BBC4AB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9" w15:restartNumberingAfterBreak="0">
    <w:nsid w:val="1B40132A"/>
    <w:multiLevelType w:val="multilevel"/>
    <w:tmpl w:val="863E5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libri" w:hAnsi="Calibri" w:cs="Calibri" w:hint="default"/>
        <w:b/>
        <w:bCs w:val="0"/>
        <w:i w:val="0"/>
        <w:iCs w:val="0"/>
        <w:strike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0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21696A12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4" w15:restartNumberingAfterBreak="0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25710ED"/>
    <w:multiLevelType w:val="hybridMultilevel"/>
    <w:tmpl w:val="098488E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2B10896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7" w15:restartNumberingAfterBreak="0">
    <w:nsid w:val="22E31DCB"/>
    <w:multiLevelType w:val="multilevel"/>
    <w:tmpl w:val="2A7413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8" w15:restartNumberingAfterBreak="0">
    <w:nsid w:val="23012927"/>
    <w:multiLevelType w:val="multilevel"/>
    <w:tmpl w:val="691E0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0" w15:restartNumberingAfterBreak="0">
    <w:nsid w:val="24B84FA2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5722D8F"/>
    <w:multiLevelType w:val="hybridMultilevel"/>
    <w:tmpl w:val="0FEC34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26C4653B"/>
    <w:multiLevelType w:val="hybridMultilevel"/>
    <w:tmpl w:val="D09EF3EE"/>
    <w:lvl w:ilvl="0" w:tplc="768C6AF0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  <w:b w:val="0"/>
      </w:rPr>
    </w:lvl>
    <w:lvl w:ilvl="1" w:tplc="FB02030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4" w15:restartNumberingAfterBreak="0">
    <w:nsid w:val="26F3743F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7604D98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 w15:restartNumberingAfterBreak="0">
    <w:nsid w:val="27CD2F53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8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0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1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2AB9412B"/>
    <w:multiLevelType w:val="hybridMultilevel"/>
    <w:tmpl w:val="A6C8D71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2D914343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7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30DD5E35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9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315967BF"/>
    <w:multiLevelType w:val="multilevel"/>
    <w:tmpl w:val="E0442A32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1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33E041B"/>
    <w:multiLevelType w:val="hybridMultilevel"/>
    <w:tmpl w:val="CE78488E"/>
    <w:lvl w:ilvl="0" w:tplc="BE14A30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3626535"/>
    <w:multiLevelType w:val="hybridMultilevel"/>
    <w:tmpl w:val="3574F6A0"/>
    <w:lvl w:ilvl="0" w:tplc="2E2A7DB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A709FFE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5" w15:restartNumberingAfterBreak="0">
    <w:nsid w:val="34A96D04"/>
    <w:multiLevelType w:val="hybridMultilevel"/>
    <w:tmpl w:val="2F682F1A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8" w15:restartNumberingAfterBreak="0">
    <w:nsid w:val="36E94883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9" w15:restartNumberingAfterBreak="0">
    <w:nsid w:val="38874429"/>
    <w:multiLevelType w:val="hybridMultilevel"/>
    <w:tmpl w:val="5DB8F1B8"/>
    <w:lvl w:ilvl="0" w:tplc="C70221A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9470D33"/>
    <w:multiLevelType w:val="hybridMultilevel"/>
    <w:tmpl w:val="B950B5F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39BF061C"/>
    <w:multiLevelType w:val="hybridMultilevel"/>
    <w:tmpl w:val="00425A8A"/>
    <w:lvl w:ilvl="0" w:tplc="666837D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AE8082A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6" w15:restartNumberingAfterBreak="0">
    <w:nsid w:val="3CDE4E01"/>
    <w:multiLevelType w:val="hybridMultilevel"/>
    <w:tmpl w:val="FCE8E988"/>
    <w:lvl w:ilvl="0" w:tplc="BAF26EC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F7A6DE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9" w15:restartNumberingAfterBreak="0">
    <w:nsid w:val="3FA96B0A"/>
    <w:multiLevelType w:val="hybridMultilevel"/>
    <w:tmpl w:val="4E34980E"/>
    <w:lvl w:ilvl="0" w:tplc="775EF2A2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FD63701"/>
    <w:multiLevelType w:val="hybridMultilevel"/>
    <w:tmpl w:val="4E34980E"/>
    <w:lvl w:ilvl="0" w:tplc="FFFFFFFF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0117F32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2CF450B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3EE4A8A"/>
    <w:multiLevelType w:val="hybridMultilevel"/>
    <w:tmpl w:val="ADDEB30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5" w15:restartNumberingAfterBreak="0">
    <w:nsid w:val="44A10FF8"/>
    <w:multiLevelType w:val="hybridMultilevel"/>
    <w:tmpl w:val="0A223A06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44FA7C57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77" w15:restartNumberingAfterBreak="0">
    <w:nsid w:val="45BA436E"/>
    <w:multiLevelType w:val="hybridMultilevel"/>
    <w:tmpl w:val="414436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8" w15:restartNumberingAfterBreak="0">
    <w:nsid w:val="47A544DA"/>
    <w:multiLevelType w:val="hybridMultilevel"/>
    <w:tmpl w:val="2F682F1A"/>
    <w:lvl w:ilvl="0" w:tplc="2B3AAC3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E42D7E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80" w15:restartNumberingAfterBreak="0">
    <w:nsid w:val="48396EEE"/>
    <w:multiLevelType w:val="hybridMultilevel"/>
    <w:tmpl w:val="49C2154E"/>
    <w:lvl w:ilvl="0" w:tplc="AD32024A">
      <w:start w:val="1"/>
      <w:numFmt w:val="lowerLetter"/>
      <w:lvlText w:val="%1)"/>
      <w:lvlJc w:val="left"/>
      <w:pPr>
        <w:ind w:left="1146" w:hanging="360"/>
      </w:pPr>
      <w:rPr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1" w15:restartNumberingAfterBreak="0">
    <w:nsid w:val="48A350F4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2" w15:restartNumberingAfterBreak="0">
    <w:nsid w:val="48A76406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9E8091D"/>
    <w:multiLevelType w:val="hybridMultilevel"/>
    <w:tmpl w:val="1BEA2954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5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4A611D0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4D8D613A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8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9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1" w15:restartNumberingAfterBreak="0">
    <w:nsid w:val="51642832"/>
    <w:multiLevelType w:val="multilevel"/>
    <w:tmpl w:val="7222FCD8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2" w15:restartNumberingAfterBreak="0">
    <w:nsid w:val="516A2614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5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43F45C3"/>
    <w:multiLevelType w:val="hybridMultilevel"/>
    <w:tmpl w:val="94AAC48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47606F0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98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9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6E72A56"/>
    <w:multiLevelType w:val="hybridMultilevel"/>
    <w:tmpl w:val="51300C64"/>
    <w:lvl w:ilvl="0" w:tplc="CE704A5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7AA5F78"/>
    <w:multiLevelType w:val="hybridMultilevel"/>
    <w:tmpl w:val="4B9E4526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2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4" w15:restartNumberingAfterBreak="0">
    <w:nsid w:val="59C47514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A4B4052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 w15:restartNumberingAfterBreak="0">
    <w:nsid w:val="5ADC65C9"/>
    <w:multiLevelType w:val="hybridMultilevel"/>
    <w:tmpl w:val="DF36A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20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9" w15:restartNumberingAfterBreak="0">
    <w:nsid w:val="5D6063A7"/>
    <w:multiLevelType w:val="hybridMultilevel"/>
    <w:tmpl w:val="A7C0E892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E051EBA"/>
    <w:multiLevelType w:val="multilevel"/>
    <w:tmpl w:val="BA1667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1" w15:restartNumberingAfterBreak="0">
    <w:nsid w:val="5F102144"/>
    <w:multiLevelType w:val="hybridMultilevel"/>
    <w:tmpl w:val="5ED444EE"/>
    <w:lvl w:ilvl="0" w:tplc="C6B6E892">
      <w:start w:val="1"/>
      <w:numFmt w:val="decimal"/>
      <w:lvlText w:val="%1)"/>
      <w:lvlJc w:val="left"/>
      <w:pPr>
        <w:ind w:left="1211" w:hanging="360"/>
      </w:pPr>
      <w:rPr>
        <w:rFonts w:ascii="Calibr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FAB7119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3" w15:restartNumberingAfterBreak="0">
    <w:nsid w:val="60381F0B"/>
    <w:multiLevelType w:val="hybridMultilevel"/>
    <w:tmpl w:val="59FA46EA"/>
    <w:lvl w:ilvl="0" w:tplc="CA747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0A30CDD"/>
    <w:multiLevelType w:val="hybridMultilevel"/>
    <w:tmpl w:val="574A18A0"/>
    <w:lvl w:ilvl="0" w:tplc="C8B41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109720E"/>
    <w:multiLevelType w:val="hybridMultilevel"/>
    <w:tmpl w:val="BE62354E"/>
    <w:lvl w:ilvl="0" w:tplc="820A3A5C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9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2" w15:restartNumberingAfterBreak="0">
    <w:nsid w:val="66E51E9A"/>
    <w:multiLevelType w:val="hybridMultilevel"/>
    <w:tmpl w:val="84C4FCDC"/>
    <w:lvl w:ilvl="0" w:tplc="04150019">
      <w:start w:val="1"/>
      <w:numFmt w:val="lowerLetter"/>
      <w:lvlText w:val="%1."/>
      <w:lvlJc w:val="left"/>
      <w:pPr>
        <w:ind w:left="3769" w:hanging="360"/>
      </w:pPr>
    </w:lvl>
    <w:lvl w:ilvl="1" w:tplc="04150019" w:tentative="1">
      <w:start w:val="1"/>
      <w:numFmt w:val="lowerLetter"/>
      <w:lvlText w:val="%2."/>
      <w:lvlJc w:val="left"/>
      <w:pPr>
        <w:ind w:left="4489" w:hanging="360"/>
      </w:pPr>
    </w:lvl>
    <w:lvl w:ilvl="2" w:tplc="0415001B" w:tentative="1">
      <w:start w:val="1"/>
      <w:numFmt w:val="lowerRoman"/>
      <w:lvlText w:val="%3."/>
      <w:lvlJc w:val="right"/>
      <w:pPr>
        <w:ind w:left="5209" w:hanging="180"/>
      </w:pPr>
    </w:lvl>
    <w:lvl w:ilvl="3" w:tplc="0415000F" w:tentative="1">
      <w:start w:val="1"/>
      <w:numFmt w:val="decimal"/>
      <w:lvlText w:val="%4."/>
      <w:lvlJc w:val="left"/>
      <w:pPr>
        <w:ind w:left="5929" w:hanging="360"/>
      </w:pPr>
    </w:lvl>
    <w:lvl w:ilvl="4" w:tplc="04150019" w:tentative="1">
      <w:start w:val="1"/>
      <w:numFmt w:val="lowerLetter"/>
      <w:lvlText w:val="%5."/>
      <w:lvlJc w:val="left"/>
      <w:pPr>
        <w:ind w:left="6649" w:hanging="360"/>
      </w:pPr>
    </w:lvl>
    <w:lvl w:ilvl="5" w:tplc="0415001B" w:tentative="1">
      <w:start w:val="1"/>
      <w:numFmt w:val="lowerRoman"/>
      <w:lvlText w:val="%6."/>
      <w:lvlJc w:val="right"/>
      <w:pPr>
        <w:ind w:left="7369" w:hanging="180"/>
      </w:pPr>
    </w:lvl>
    <w:lvl w:ilvl="6" w:tplc="0415000F" w:tentative="1">
      <w:start w:val="1"/>
      <w:numFmt w:val="decimal"/>
      <w:lvlText w:val="%7."/>
      <w:lvlJc w:val="left"/>
      <w:pPr>
        <w:ind w:left="8089" w:hanging="360"/>
      </w:pPr>
    </w:lvl>
    <w:lvl w:ilvl="7" w:tplc="04150019" w:tentative="1">
      <w:start w:val="1"/>
      <w:numFmt w:val="lowerLetter"/>
      <w:lvlText w:val="%8."/>
      <w:lvlJc w:val="left"/>
      <w:pPr>
        <w:ind w:left="8809" w:hanging="360"/>
      </w:pPr>
    </w:lvl>
    <w:lvl w:ilvl="8" w:tplc="0415001B" w:tentative="1">
      <w:start w:val="1"/>
      <w:numFmt w:val="lowerRoman"/>
      <w:lvlText w:val="%9."/>
      <w:lvlJc w:val="right"/>
      <w:pPr>
        <w:ind w:left="9529" w:hanging="180"/>
      </w:pPr>
    </w:lvl>
  </w:abstractNum>
  <w:abstractNum w:abstractNumId="223" w15:restartNumberingAfterBreak="0">
    <w:nsid w:val="675E3F9B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4" w15:restartNumberingAfterBreak="0">
    <w:nsid w:val="68C475CA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5" w15:restartNumberingAfterBreak="0">
    <w:nsid w:val="6A6860D3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6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7" w15:restartNumberingAfterBreak="0">
    <w:nsid w:val="6C2F0483"/>
    <w:multiLevelType w:val="hybridMultilevel"/>
    <w:tmpl w:val="6136D3A6"/>
    <w:lvl w:ilvl="0" w:tplc="3E4A19BC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CAC5344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9" w15:restartNumberingAfterBreak="0">
    <w:nsid w:val="6CBB11C5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6D2150DF"/>
    <w:multiLevelType w:val="multilevel"/>
    <w:tmpl w:val="8112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1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2" w15:restartNumberingAfterBreak="0">
    <w:nsid w:val="701B0C57"/>
    <w:multiLevelType w:val="multilevel"/>
    <w:tmpl w:val="3CF8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3" w15:restartNumberingAfterBreak="0">
    <w:nsid w:val="70EB452A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 w15:restartNumberingAfterBreak="0">
    <w:nsid w:val="70FD6408"/>
    <w:multiLevelType w:val="hybridMultilevel"/>
    <w:tmpl w:val="5B94C69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2D64F77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6" w15:restartNumberingAfterBreak="0">
    <w:nsid w:val="740E7BEB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237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39" w15:restartNumberingAfterBreak="0">
    <w:nsid w:val="758A07EF"/>
    <w:multiLevelType w:val="multilevel"/>
    <w:tmpl w:val="05D063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40" w15:restartNumberingAfterBreak="0">
    <w:nsid w:val="76241484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1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2" w15:restartNumberingAfterBreak="0">
    <w:nsid w:val="782B5F37"/>
    <w:multiLevelType w:val="hybridMultilevel"/>
    <w:tmpl w:val="C4128FC0"/>
    <w:lvl w:ilvl="0" w:tplc="5426CD42">
      <w:start w:val="1"/>
      <w:numFmt w:val="lowerLetter"/>
      <w:lvlText w:val="%1)"/>
      <w:lvlJc w:val="left"/>
      <w:pPr>
        <w:ind w:left="1146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3" w15:restartNumberingAfterBreak="0">
    <w:nsid w:val="78E52BB8"/>
    <w:multiLevelType w:val="hybridMultilevel"/>
    <w:tmpl w:val="F10AB83E"/>
    <w:lvl w:ilvl="0" w:tplc="92428D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4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AD75153"/>
    <w:multiLevelType w:val="hybridMultilevel"/>
    <w:tmpl w:val="5308D35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6" w15:restartNumberingAfterBreak="0">
    <w:nsid w:val="7B9F4F31"/>
    <w:multiLevelType w:val="multilevel"/>
    <w:tmpl w:val="4FB40DD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7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8" w15:restartNumberingAfterBreak="0">
    <w:nsid w:val="7F2C1DF9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9" w15:restartNumberingAfterBreak="0">
    <w:nsid w:val="7FDD1E2F"/>
    <w:multiLevelType w:val="hybridMultilevel"/>
    <w:tmpl w:val="46FCA3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97911482">
    <w:abstractNumId w:val="0"/>
  </w:num>
  <w:num w:numId="2" w16cid:durableId="705058979">
    <w:abstractNumId w:val="90"/>
  </w:num>
  <w:num w:numId="3" w16cid:durableId="1695954792">
    <w:abstractNumId w:val="119"/>
  </w:num>
  <w:num w:numId="4" w16cid:durableId="1312443928">
    <w:abstractNumId w:val="183"/>
  </w:num>
  <w:num w:numId="5" w16cid:durableId="745877227">
    <w:abstractNumId w:val="162"/>
  </w:num>
  <w:num w:numId="6" w16cid:durableId="733818627">
    <w:abstractNumId w:val="15"/>
  </w:num>
  <w:num w:numId="7" w16cid:durableId="147281983">
    <w:abstractNumId w:val="147"/>
  </w:num>
  <w:num w:numId="8" w16cid:durableId="1807114630">
    <w:abstractNumId w:val="89"/>
  </w:num>
  <w:num w:numId="9" w16cid:durableId="1486162001">
    <w:abstractNumId w:val="208"/>
    <w:lvlOverride w:ilvl="0">
      <w:startOverride w:val="1"/>
    </w:lvlOverride>
  </w:num>
  <w:num w:numId="10" w16cid:durableId="1895044381">
    <w:abstractNumId w:val="122"/>
  </w:num>
  <w:num w:numId="11" w16cid:durableId="106236300">
    <w:abstractNumId w:val="215"/>
  </w:num>
  <w:num w:numId="12" w16cid:durableId="161089777">
    <w:abstractNumId w:val="138"/>
  </w:num>
  <w:num w:numId="13" w16cid:durableId="1391533282">
    <w:abstractNumId w:val="247"/>
  </w:num>
  <w:num w:numId="14" w16cid:durableId="1927108615">
    <w:abstractNumId w:val="143"/>
  </w:num>
  <w:num w:numId="15" w16cid:durableId="1124689184">
    <w:abstractNumId w:val="246"/>
  </w:num>
  <w:num w:numId="16" w16cid:durableId="1129930314">
    <w:abstractNumId w:val="235"/>
  </w:num>
  <w:num w:numId="17" w16cid:durableId="993678178">
    <w:abstractNumId w:val="185"/>
  </w:num>
  <w:num w:numId="18" w16cid:durableId="992487468">
    <w:abstractNumId w:val="214"/>
  </w:num>
  <w:num w:numId="19" w16cid:durableId="1455251905">
    <w:abstractNumId w:val="141"/>
  </w:num>
  <w:num w:numId="20" w16cid:durableId="1803032787">
    <w:abstractNumId w:val="113"/>
  </w:num>
  <w:num w:numId="21" w16cid:durableId="1376198164">
    <w:abstractNumId w:val="127"/>
  </w:num>
  <w:num w:numId="22" w16cid:durableId="110175539">
    <w:abstractNumId w:val="211"/>
  </w:num>
  <w:num w:numId="23" w16cid:durableId="926889112">
    <w:abstractNumId w:val="213"/>
  </w:num>
  <w:num w:numId="24" w16cid:durableId="783040107">
    <w:abstractNumId w:val="166"/>
  </w:num>
  <w:num w:numId="25" w16cid:durableId="1687250181">
    <w:abstractNumId w:val="153"/>
  </w:num>
  <w:num w:numId="26" w16cid:durableId="1527862792">
    <w:abstractNumId w:val="231"/>
  </w:num>
  <w:num w:numId="27" w16cid:durableId="1780106406">
    <w:abstractNumId w:val="110"/>
  </w:num>
  <w:num w:numId="28" w16cid:durableId="567229504">
    <w:abstractNumId w:val="129"/>
  </w:num>
  <w:num w:numId="29" w16cid:durableId="1954288086">
    <w:abstractNumId w:val="217"/>
  </w:num>
  <w:num w:numId="30" w16cid:durableId="69083188">
    <w:abstractNumId w:val="152"/>
  </w:num>
  <w:num w:numId="31" w16cid:durableId="1556815496">
    <w:abstractNumId w:val="202"/>
  </w:num>
  <w:num w:numId="32" w16cid:durableId="2123842865">
    <w:abstractNumId w:val="198"/>
  </w:num>
  <w:num w:numId="33" w16cid:durableId="1369142969">
    <w:abstractNumId w:val="156"/>
  </w:num>
  <w:num w:numId="34" w16cid:durableId="763115819">
    <w:abstractNumId w:val="241"/>
  </w:num>
  <w:num w:numId="35" w16cid:durableId="1426537248">
    <w:abstractNumId w:val="165"/>
  </w:num>
  <w:num w:numId="36" w16cid:durableId="1405564795">
    <w:abstractNumId w:val="101"/>
  </w:num>
  <w:num w:numId="37" w16cid:durableId="2007242570">
    <w:abstractNumId w:val="133"/>
  </w:num>
  <w:num w:numId="38" w16cid:durableId="1211503528">
    <w:abstractNumId w:val="243"/>
  </w:num>
  <w:num w:numId="39" w16cid:durableId="2137599693">
    <w:abstractNumId w:val="229"/>
  </w:num>
  <w:num w:numId="40" w16cid:durableId="579490700">
    <w:abstractNumId w:val="181"/>
  </w:num>
  <w:num w:numId="41" w16cid:durableId="242182056">
    <w:abstractNumId w:val="118"/>
  </w:num>
  <w:num w:numId="42" w16cid:durableId="1395082514">
    <w:abstractNumId w:val="150"/>
  </w:num>
  <w:num w:numId="43" w16cid:durableId="1742679761">
    <w:abstractNumId w:val="248"/>
  </w:num>
  <w:num w:numId="44" w16cid:durableId="31422586">
    <w:abstractNumId w:val="224"/>
  </w:num>
  <w:num w:numId="45" w16cid:durableId="1876237070">
    <w:abstractNumId w:val="200"/>
  </w:num>
  <w:num w:numId="46" w16cid:durableId="1242104886">
    <w:abstractNumId w:val="227"/>
  </w:num>
  <w:num w:numId="47" w16cid:durableId="376784494">
    <w:abstractNumId w:val="212"/>
  </w:num>
  <w:num w:numId="48" w16cid:durableId="1813936943">
    <w:abstractNumId w:val="232"/>
  </w:num>
  <w:num w:numId="49" w16cid:durableId="1082944173">
    <w:abstractNumId w:val="171"/>
  </w:num>
  <w:num w:numId="50" w16cid:durableId="1632206299">
    <w:abstractNumId w:val="126"/>
  </w:num>
  <w:num w:numId="51" w16cid:durableId="128668675">
    <w:abstractNumId w:val="102"/>
  </w:num>
  <w:num w:numId="52" w16cid:durableId="1565292369">
    <w:abstractNumId w:val="228"/>
  </w:num>
  <w:num w:numId="53" w16cid:durableId="210263321">
    <w:abstractNumId w:val="148"/>
  </w:num>
  <w:num w:numId="54" w16cid:durableId="447508905">
    <w:abstractNumId w:val="154"/>
  </w:num>
  <w:num w:numId="55" w16cid:durableId="1308785236">
    <w:abstractNumId w:val="108"/>
  </w:num>
  <w:num w:numId="56" w16cid:durableId="1632125093">
    <w:abstractNumId w:val="135"/>
  </w:num>
  <w:num w:numId="57" w16cid:durableId="625936597">
    <w:abstractNumId w:val="191"/>
  </w:num>
  <w:num w:numId="58" w16cid:durableId="530999683">
    <w:abstractNumId w:val="128"/>
  </w:num>
  <w:num w:numId="59" w16cid:durableId="305359571">
    <w:abstractNumId w:val="204"/>
  </w:num>
  <w:num w:numId="60" w16cid:durableId="1090084906">
    <w:abstractNumId w:val="121"/>
  </w:num>
  <w:num w:numId="61" w16cid:durableId="1647003910">
    <w:abstractNumId w:val="219"/>
  </w:num>
  <w:num w:numId="62" w16cid:durableId="137843809">
    <w:abstractNumId w:val="112"/>
  </w:num>
  <w:num w:numId="63" w16cid:durableId="1488857275">
    <w:abstractNumId w:val="221"/>
  </w:num>
  <w:num w:numId="64" w16cid:durableId="542132489">
    <w:abstractNumId w:val="120"/>
  </w:num>
  <w:num w:numId="65" w16cid:durableId="503323758">
    <w:abstractNumId w:val="149"/>
  </w:num>
  <w:num w:numId="66" w16cid:durableId="984317865">
    <w:abstractNumId w:val="238"/>
  </w:num>
  <w:num w:numId="67" w16cid:durableId="979457504">
    <w:abstractNumId w:val="230"/>
  </w:num>
  <w:num w:numId="68" w16cid:durableId="1374619747">
    <w:abstractNumId w:val="140"/>
  </w:num>
  <w:num w:numId="69" w16cid:durableId="1359695632">
    <w:abstractNumId w:val="239"/>
  </w:num>
  <w:num w:numId="70" w16cid:durableId="2137023642">
    <w:abstractNumId w:val="210"/>
  </w:num>
  <w:num w:numId="71" w16cid:durableId="1367024685">
    <w:abstractNumId w:val="157"/>
  </w:num>
  <w:num w:numId="72" w16cid:durableId="631247265">
    <w:abstractNumId w:val="209"/>
  </w:num>
  <w:num w:numId="73" w16cid:durableId="269552398">
    <w:abstractNumId w:val="131"/>
  </w:num>
  <w:num w:numId="74" w16cid:durableId="84230637">
    <w:abstractNumId w:val="237"/>
  </w:num>
  <w:num w:numId="75" w16cid:durableId="945118472">
    <w:abstractNumId w:val="107"/>
  </w:num>
  <w:num w:numId="76" w16cid:durableId="269748677">
    <w:abstractNumId w:val="187"/>
  </w:num>
  <w:num w:numId="77" w16cid:durableId="630869893">
    <w:abstractNumId w:val="104"/>
  </w:num>
  <w:num w:numId="78" w16cid:durableId="1262686491">
    <w:abstractNumId w:val="158"/>
  </w:num>
  <w:num w:numId="79" w16cid:durableId="885334243">
    <w:abstractNumId w:val="197"/>
  </w:num>
  <w:num w:numId="80" w16cid:durableId="911815121">
    <w:abstractNumId w:val="220"/>
  </w:num>
  <w:num w:numId="81" w16cid:durableId="1979532031">
    <w:abstractNumId w:val="173"/>
  </w:num>
  <w:num w:numId="82" w16cid:durableId="1633094853">
    <w:abstractNumId w:val="244"/>
  </w:num>
  <w:num w:numId="83" w16cid:durableId="869730330">
    <w:abstractNumId w:val="195"/>
  </w:num>
  <w:num w:numId="84" w16cid:durableId="1903322589">
    <w:abstractNumId w:val="199"/>
  </w:num>
  <w:num w:numId="85" w16cid:durableId="1463378885">
    <w:abstractNumId w:val="125"/>
  </w:num>
  <w:num w:numId="86" w16cid:durableId="1574661495">
    <w:abstractNumId w:val="124"/>
  </w:num>
  <w:num w:numId="87" w16cid:durableId="640615952">
    <w:abstractNumId w:val="206"/>
  </w:num>
  <w:num w:numId="88" w16cid:durableId="464008594">
    <w:abstractNumId w:val="186"/>
  </w:num>
  <w:num w:numId="89" w16cid:durableId="638461771">
    <w:abstractNumId w:val="249"/>
  </w:num>
  <w:num w:numId="90" w16cid:durableId="2048750183">
    <w:abstractNumId w:val="196"/>
  </w:num>
  <w:num w:numId="91" w16cid:durableId="499393046">
    <w:abstractNumId w:val="145"/>
  </w:num>
  <w:num w:numId="92" w16cid:durableId="1911230550">
    <w:abstractNumId w:val="172"/>
  </w:num>
  <w:num w:numId="93" w16cid:durableId="1109088636">
    <w:abstractNumId w:val="161"/>
  </w:num>
  <w:num w:numId="94" w16cid:durableId="1530728295">
    <w:abstractNumId w:val="109"/>
  </w:num>
  <w:num w:numId="95" w16cid:durableId="162357520">
    <w:abstractNumId w:val="182"/>
  </w:num>
  <w:num w:numId="96" w16cid:durableId="906381987">
    <w:abstractNumId w:val="132"/>
  </w:num>
  <w:num w:numId="97" w16cid:durableId="324548743">
    <w:abstractNumId w:val="115"/>
  </w:num>
  <w:num w:numId="98" w16cid:durableId="103617528">
    <w:abstractNumId w:val="99"/>
  </w:num>
  <w:num w:numId="99" w16cid:durableId="768935350">
    <w:abstractNumId w:val="236"/>
  </w:num>
  <w:num w:numId="100" w16cid:durableId="1998802486">
    <w:abstractNumId w:val="114"/>
  </w:num>
  <w:num w:numId="101" w16cid:durableId="32464362">
    <w:abstractNumId w:val="218"/>
  </w:num>
  <w:num w:numId="102" w16cid:durableId="75513899">
    <w:abstractNumId w:val="103"/>
  </w:num>
  <w:num w:numId="103" w16cid:durableId="666711729">
    <w:abstractNumId w:val="207"/>
  </w:num>
  <w:num w:numId="104" w16cid:durableId="1955088724">
    <w:abstractNumId w:val="179"/>
  </w:num>
  <w:num w:numId="105" w16cid:durableId="1034692410">
    <w:abstractNumId w:val="201"/>
  </w:num>
  <w:num w:numId="106" w16cid:durableId="755177731">
    <w:abstractNumId w:val="142"/>
  </w:num>
  <w:num w:numId="107" w16cid:durableId="1265646435">
    <w:abstractNumId w:val="189"/>
  </w:num>
  <w:num w:numId="108" w16cid:durableId="770517186">
    <w:abstractNumId w:val="188"/>
  </w:num>
  <w:num w:numId="109" w16cid:durableId="2097167071">
    <w:abstractNumId w:val="174"/>
  </w:num>
  <w:num w:numId="110" w16cid:durableId="33897271">
    <w:abstractNumId w:val="194"/>
  </w:num>
  <w:num w:numId="111" w16cid:durableId="122388212">
    <w:abstractNumId w:val="146"/>
  </w:num>
  <w:num w:numId="112" w16cid:durableId="1545016926">
    <w:abstractNumId w:val="176"/>
  </w:num>
  <w:num w:numId="113" w16cid:durableId="598441410">
    <w:abstractNumId w:val="226"/>
  </w:num>
  <w:num w:numId="114" w16cid:durableId="1868713254">
    <w:abstractNumId w:val="163"/>
  </w:num>
  <w:num w:numId="115" w16cid:durableId="1018852288">
    <w:abstractNumId w:val="193"/>
  </w:num>
  <w:num w:numId="116" w16cid:durableId="1143739103">
    <w:abstractNumId w:val="167"/>
  </w:num>
  <w:num w:numId="117" w16cid:durableId="1820073840">
    <w:abstractNumId w:val="151"/>
  </w:num>
  <w:num w:numId="118" w16cid:durableId="1819180209">
    <w:abstractNumId w:val="190"/>
  </w:num>
  <w:num w:numId="119" w16cid:durableId="1764182410">
    <w:abstractNumId w:val="111"/>
  </w:num>
  <w:num w:numId="120" w16cid:durableId="609361346">
    <w:abstractNumId w:val="178"/>
  </w:num>
  <w:num w:numId="121" w16cid:durableId="388378636">
    <w:abstractNumId w:val="245"/>
  </w:num>
  <w:num w:numId="122" w16cid:durableId="262228068">
    <w:abstractNumId w:val="222"/>
  </w:num>
  <w:num w:numId="123" w16cid:durableId="533150273">
    <w:abstractNumId w:val="117"/>
  </w:num>
  <w:num w:numId="124" w16cid:durableId="1305550762">
    <w:abstractNumId w:val="205"/>
  </w:num>
  <w:num w:numId="125" w16cid:durableId="1623221606">
    <w:abstractNumId w:val="134"/>
  </w:num>
  <w:num w:numId="126" w16cid:durableId="296687490">
    <w:abstractNumId w:val="233"/>
  </w:num>
  <w:num w:numId="127" w16cid:durableId="909075437">
    <w:abstractNumId w:val="169"/>
  </w:num>
  <w:num w:numId="128" w16cid:durableId="75133793">
    <w:abstractNumId w:val="192"/>
  </w:num>
  <w:num w:numId="129" w16cid:durableId="1950044392">
    <w:abstractNumId w:val="106"/>
  </w:num>
  <w:num w:numId="130" w16cid:durableId="353654019">
    <w:abstractNumId w:val="139"/>
  </w:num>
  <w:num w:numId="131" w16cid:durableId="1499886633">
    <w:abstractNumId w:val="184"/>
  </w:num>
  <w:num w:numId="132" w16cid:durableId="1094589922">
    <w:abstractNumId w:val="234"/>
  </w:num>
  <w:num w:numId="133" w16cid:durableId="33117969">
    <w:abstractNumId w:val="160"/>
  </w:num>
  <w:num w:numId="134" w16cid:durableId="1831671412">
    <w:abstractNumId w:val="223"/>
  </w:num>
  <w:num w:numId="135" w16cid:durableId="1917084276">
    <w:abstractNumId w:val="177"/>
  </w:num>
  <w:num w:numId="136" w16cid:durableId="774057570">
    <w:abstractNumId w:val="144"/>
  </w:num>
  <w:num w:numId="137" w16cid:durableId="2107310153">
    <w:abstractNumId w:val="123"/>
  </w:num>
  <w:num w:numId="138" w16cid:durableId="326784552">
    <w:abstractNumId w:val="203"/>
  </w:num>
  <w:num w:numId="139" w16cid:durableId="294067594">
    <w:abstractNumId w:val="168"/>
  </w:num>
  <w:num w:numId="140" w16cid:durableId="799542675">
    <w:abstractNumId w:val="240"/>
  </w:num>
  <w:num w:numId="141" w16cid:durableId="1909916512">
    <w:abstractNumId w:val="170"/>
  </w:num>
  <w:num w:numId="142" w16cid:durableId="1036154496">
    <w:abstractNumId w:val="137"/>
  </w:num>
  <w:num w:numId="143" w16cid:durableId="175384255">
    <w:abstractNumId w:val="136"/>
  </w:num>
  <w:num w:numId="144" w16cid:durableId="1577398120">
    <w:abstractNumId w:val="164"/>
  </w:num>
  <w:num w:numId="145" w16cid:durableId="1085617132">
    <w:abstractNumId w:val="225"/>
  </w:num>
  <w:num w:numId="146" w16cid:durableId="2085908810">
    <w:abstractNumId w:val="155"/>
  </w:num>
  <w:num w:numId="147" w16cid:durableId="1147741215">
    <w:abstractNumId w:val="130"/>
  </w:num>
  <w:num w:numId="148" w16cid:durableId="1990671303">
    <w:abstractNumId w:val="100"/>
  </w:num>
  <w:num w:numId="149" w16cid:durableId="1431268884">
    <w:abstractNumId w:val="175"/>
  </w:num>
  <w:num w:numId="150" w16cid:durableId="1453013498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847136712">
    <w:abstractNumId w:val="1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 w16cid:durableId="1269773220">
    <w:abstractNumId w:val="2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365568706">
    <w:abstractNumId w:val="1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1MLO0MDEwM7U0N7dQ0lEKTi0uzszPAykwMq8FANLahjwtAAAA"/>
  </w:docVars>
  <w:rsids>
    <w:rsidRoot w:val="008F3EAE"/>
    <w:rsid w:val="0000050F"/>
    <w:rsid w:val="00000612"/>
    <w:rsid w:val="0000310F"/>
    <w:rsid w:val="000043D1"/>
    <w:rsid w:val="00004C18"/>
    <w:rsid w:val="000056DD"/>
    <w:rsid w:val="00005D35"/>
    <w:rsid w:val="0000655C"/>
    <w:rsid w:val="0000698F"/>
    <w:rsid w:val="00006D59"/>
    <w:rsid w:val="00006DA8"/>
    <w:rsid w:val="00006ED8"/>
    <w:rsid w:val="0000744C"/>
    <w:rsid w:val="00010418"/>
    <w:rsid w:val="00010E59"/>
    <w:rsid w:val="00014529"/>
    <w:rsid w:val="00014B91"/>
    <w:rsid w:val="00014F02"/>
    <w:rsid w:val="000159A4"/>
    <w:rsid w:val="000166E1"/>
    <w:rsid w:val="00016C9F"/>
    <w:rsid w:val="00017945"/>
    <w:rsid w:val="00017EF2"/>
    <w:rsid w:val="000227AF"/>
    <w:rsid w:val="00022EEA"/>
    <w:rsid w:val="00022FC4"/>
    <w:rsid w:val="00023008"/>
    <w:rsid w:val="00023C4B"/>
    <w:rsid w:val="00023CC4"/>
    <w:rsid w:val="00024191"/>
    <w:rsid w:val="0002461E"/>
    <w:rsid w:val="00024E7D"/>
    <w:rsid w:val="00025CAA"/>
    <w:rsid w:val="00025DE8"/>
    <w:rsid w:val="00026746"/>
    <w:rsid w:val="00026A84"/>
    <w:rsid w:val="000271FC"/>
    <w:rsid w:val="000272D0"/>
    <w:rsid w:val="0002770E"/>
    <w:rsid w:val="0003064D"/>
    <w:rsid w:val="000321E8"/>
    <w:rsid w:val="00032807"/>
    <w:rsid w:val="00032BEB"/>
    <w:rsid w:val="000334E7"/>
    <w:rsid w:val="000337F7"/>
    <w:rsid w:val="0003472F"/>
    <w:rsid w:val="00035691"/>
    <w:rsid w:val="00035AD2"/>
    <w:rsid w:val="00035EF0"/>
    <w:rsid w:val="000361AE"/>
    <w:rsid w:val="00036235"/>
    <w:rsid w:val="000365C0"/>
    <w:rsid w:val="00036FF6"/>
    <w:rsid w:val="00037215"/>
    <w:rsid w:val="000372DA"/>
    <w:rsid w:val="0003734F"/>
    <w:rsid w:val="000374E3"/>
    <w:rsid w:val="00037D55"/>
    <w:rsid w:val="000405FA"/>
    <w:rsid w:val="00040704"/>
    <w:rsid w:val="00041385"/>
    <w:rsid w:val="000415C7"/>
    <w:rsid w:val="00041A32"/>
    <w:rsid w:val="00041B99"/>
    <w:rsid w:val="00042085"/>
    <w:rsid w:val="000437E2"/>
    <w:rsid w:val="000439E2"/>
    <w:rsid w:val="00044354"/>
    <w:rsid w:val="00045199"/>
    <w:rsid w:val="0004561E"/>
    <w:rsid w:val="000458DF"/>
    <w:rsid w:val="00046ABA"/>
    <w:rsid w:val="00047A11"/>
    <w:rsid w:val="00047FA8"/>
    <w:rsid w:val="0005086A"/>
    <w:rsid w:val="00050A63"/>
    <w:rsid w:val="00051746"/>
    <w:rsid w:val="00052446"/>
    <w:rsid w:val="00052740"/>
    <w:rsid w:val="00052A9A"/>
    <w:rsid w:val="00053697"/>
    <w:rsid w:val="00054536"/>
    <w:rsid w:val="000548B1"/>
    <w:rsid w:val="00054B6B"/>
    <w:rsid w:val="00055513"/>
    <w:rsid w:val="000559F8"/>
    <w:rsid w:val="00055B8D"/>
    <w:rsid w:val="00055C3C"/>
    <w:rsid w:val="00056DD8"/>
    <w:rsid w:val="000575FB"/>
    <w:rsid w:val="00057DCA"/>
    <w:rsid w:val="00060B8F"/>
    <w:rsid w:val="00062023"/>
    <w:rsid w:val="0006259A"/>
    <w:rsid w:val="00062FE0"/>
    <w:rsid w:val="00063991"/>
    <w:rsid w:val="0006469B"/>
    <w:rsid w:val="000646B5"/>
    <w:rsid w:val="00064E33"/>
    <w:rsid w:val="00064EF0"/>
    <w:rsid w:val="00065107"/>
    <w:rsid w:val="000659A6"/>
    <w:rsid w:val="000676E2"/>
    <w:rsid w:val="000700EA"/>
    <w:rsid w:val="000704AD"/>
    <w:rsid w:val="0007062B"/>
    <w:rsid w:val="000717C2"/>
    <w:rsid w:val="00072024"/>
    <w:rsid w:val="000721FC"/>
    <w:rsid w:val="00072B9B"/>
    <w:rsid w:val="00072EA4"/>
    <w:rsid w:val="00073C10"/>
    <w:rsid w:val="0007492F"/>
    <w:rsid w:val="00075614"/>
    <w:rsid w:val="000758DD"/>
    <w:rsid w:val="0007591F"/>
    <w:rsid w:val="000765FC"/>
    <w:rsid w:val="00077992"/>
    <w:rsid w:val="0008077B"/>
    <w:rsid w:val="00080D84"/>
    <w:rsid w:val="00081E00"/>
    <w:rsid w:val="00082C5C"/>
    <w:rsid w:val="0008305E"/>
    <w:rsid w:val="00083124"/>
    <w:rsid w:val="00083D17"/>
    <w:rsid w:val="00083F86"/>
    <w:rsid w:val="00083F9B"/>
    <w:rsid w:val="000842D3"/>
    <w:rsid w:val="00084548"/>
    <w:rsid w:val="000850D1"/>
    <w:rsid w:val="000856A2"/>
    <w:rsid w:val="000862BE"/>
    <w:rsid w:val="00086B45"/>
    <w:rsid w:val="00086C27"/>
    <w:rsid w:val="000913C6"/>
    <w:rsid w:val="000932E2"/>
    <w:rsid w:val="000939F4"/>
    <w:rsid w:val="00095696"/>
    <w:rsid w:val="00095916"/>
    <w:rsid w:val="00096092"/>
    <w:rsid w:val="00096860"/>
    <w:rsid w:val="00096CCE"/>
    <w:rsid w:val="00096FED"/>
    <w:rsid w:val="000978A5"/>
    <w:rsid w:val="00097B1E"/>
    <w:rsid w:val="000A1A85"/>
    <w:rsid w:val="000A2687"/>
    <w:rsid w:val="000A31CF"/>
    <w:rsid w:val="000A4E23"/>
    <w:rsid w:val="000A53B7"/>
    <w:rsid w:val="000A6C34"/>
    <w:rsid w:val="000B0CF4"/>
    <w:rsid w:val="000B1180"/>
    <w:rsid w:val="000B1B9A"/>
    <w:rsid w:val="000B1C25"/>
    <w:rsid w:val="000B2D72"/>
    <w:rsid w:val="000B3A2E"/>
    <w:rsid w:val="000B421F"/>
    <w:rsid w:val="000B43A2"/>
    <w:rsid w:val="000B474F"/>
    <w:rsid w:val="000B4E13"/>
    <w:rsid w:val="000B51D7"/>
    <w:rsid w:val="000B5225"/>
    <w:rsid w:val="000B577E"/>
    <w:rsid w:val="000B646B"/>
    <w:rsid w:val="000B6587"/>
    <w:rsid w:val="000B6A74"/>
    <w:rsid w:val="000B6B1A"/>
    <w:rsid w:val="000B725F"/>
    <w:rsid w:val="000B7D5D"/>
    <w:rsid w:val="000C07F8"/>
    <w:rsid w:val="000C0887"/>
    <w:rsid w:val="000C0968"/>
    <w:rsid w:val="000C0A83"/>
    <w:rsid w:val="000C2EA4"/>
    <w:rsid w:val="000C317E"/>
    <w:rsid w:val="000C3455"/>
    <w:rsid w:val="000C3706"/>
    <w:rsid w:val="000C4003"/>
    <w:rsid w:val="000C45E8"/>
    <w:rsid w:val="000C4812"/>
    <w:rsid w:val="000C48EC"/>
    <w:rsid w:val="000C4EC6"/>
    <w:rsid w:val="000C5336"/>
    <w:rsid w:val="000C5C21"/>
    <w:rsid w:val="000C6A8E"/>
    <w:rsid w:val="000C6B8D"/>
    <w:rsid w:val="000C6C3F"/>
    <w:rsid w:val="000C7870"/>
    <w:rsid w:val="000D0844"/>
    <w:rsid w:val="000D167D"/>
    <w:rsid w:val="000D1B5C"/>
    <w:rsid w:val="000D1C6D"/>
    <w:rsid w:val="000D1CE9"/>
    <w:rsid w:val="000D22CD"/>
    <w:rsid w:val="000D2E25"/>
    <w:rsid w:val="000D31A9"/>
    <w:rsid w:val="000D3AF6"/>
    <w:rsid w:val="000D3B92"/>
    <w:rsid w:val="000D4482"/>
    <w:rsid w:val="000D4588"/>
    <w:rsid w:val="000D4657"/>
    <w:rsid w:val="000D4E0D"/>
    <w:rsid w:val="000D52E8"/>
    <w:rsid w:val="000D5F55"/>
    <w:rsid w:val="000D6605"/>
    <w:rsid w:val="000E038A"/>
    <w:rsid w:val="000E0EEF"/>
    <w:rsid w:val="000E1274"/>
    <w:rsid w:val="000E310D"/>
    <w:rsid w:val="000E47CD"/>
    <w:rsid w:val="000E56F8"/>
    <w:rsid w:val="000E62A7"/>
    <w:rsid w:val="000E6319"/>
    <w:rsid w:val="000E63EE"/>
    <w:rsid w:val="000E66EE"/>
    <w:rsid w:val="000E6ADC"/>
    <w:rsid w:val="000E733B"/>
    <w:rsid w:val="000F027C"/>
    <w:rsid w:val="000F027F"/>
    <w:rsid w:val="000F0832"/>
    <w:rsid w:val="000F0C0D"/>
    <w:rsid w:val="000F0C80"/>
    <w:rsid w:val="000F12F2"/>
    <w:rsid w:val="000F1786"/>
    <w:rsid w:val="000F1DAC"/>
    <w:rsid w:val="000F2261"/>
    <w:rsid w:val="000F260B"/>
    <w:rsid w:val="000F2A48"/>
    <w:rsid w:val="000F2AF4"/>
    <w:rsid w:val="000F2EB4"/>
    <w:rsid w:val="000F319F"/>
    <w:rsid w:val="000F3B18"/>
    <w:rsid w:val="000F3D81"/>
    <w:rsid w:val="000F4843"/>
    <w:rsid w:val="000F488C"/>
    <w:rsid w:val="000F4F41"/>
    <w:rsid w:val="000F516A"/>
    <w:rsid w:val="000F5A35"/>
    <w:rsid w:val="000F5E10"/>
    <w:rsid w:val="000F6EBB"/>
    <w:rsid w:val="000F6F3A"/>
    <w:rsid w:val="000F74F8"/>
    <w:rsid w:val="000F762E"/>
    <w:rsid w:val="00100015"/>
    <w:rsid w:val="001005B4"/>
    <w:rsid w:val="0010113A"/>
    <w:rsid w:val="00102119"/>
    <w:rsid w:val="001028AB"/>
    <w:rsid w:val="00102F71"/>
    <w:rsid w:val="00103242"/>
    <w:rsid w:val="001038AC"/>
    <w:rsid w:val="00104537"/>
    <w:rsid w:val="00104CB6"/>
    <w:rsid w:val="001060CC"/>
    <w:rsid w:val="00106B91"/>
    <w:rsid w:val="001070C4"/>
    <w:rsid w:val="0010711D"/>
    <w:rsid w:val="0010745A"/>
    <w:rsid w:val="001078BC"/>
    <w:rsid w:val="00107CA0"/>
    <w:rsid w:val="001116EF"/>
    <w:rsid w:val="00111F1A"/>
    <w:rsid w:val="00112C5F"/>
    <w:rsid w:val="00112E30"/>
    <w:rsid w:val="001147EF"/>
    <w:rsid w:val="001158E0"/>
    <w:rsid w:val="00115BF0"/>
    <w:rsid w:val="00115CA0"/>
    <w:rsid w:val="0011655A"/>
    <w:rsid w:val="0011667C"/>
    <w:rsid w:val="00116D68"/>
    <w:rsid w:val="00117143"/>
    <w:rsid w:val="00120BBC"/>
    <w:rsid w:val="00121B56"/>
    <w:rsid w:val="001224F5"/>
    <w:rsid w:val="001226CB"/>
    <w:rsid w:val="00122F1E"/>
    <w:rsid w:val="00124BD2"/>
    <w:rsid w:val="001253CF"/>
    <w:rsid w:val="001262AE"/>
    <w:rsid w:val="00126A3F"/>
    <w:rsid w:val="00126CBB"/>
    <w:rsid w:val="00126DA3"/>
    <w:rsid w:val="00126FEB"/>
    <w:rsid w:val="0012713E"/>
    <w:rsid w:val="0012716D"/>
    <w:rsid w:val="0012720E"/>
    <w:rsid w:val="001272AB"/>
    <w:rsid w:val="001273CE"/>
    <w:rsid w:val="00127DDF"/>
    <w:rsid w:val="001313AF"/>
    <w:rsid w:val="00131479"/>
    <w:rsid w:val="0013192C"/>
    <w:rsid w:val="00131C03"/>
    <w:rsid w:val="001334A4"/>
    <w:rsid w:val="0013374B"/>
    <w:rsid w:val="0013510E"/>
    <w:rsid w:val="00135229"/>
    <w:rsid w:val="001356F4"/>
    <w:rsid w:val="0013576C"/>
    <w:rsid w:val="00136702"/>
    <w:rsid w:val="0013704A"/>
    <w:rsid w:val="001372D0"/>
    <w:rsid w:val="0013762E"/>
    <w:rsid w:val="00140422"/>
    <w:rsid w:val="00140D2A"/>
    <w:rsid w:val="0014120F"/>
    <w:rsid w:val="00142427"/>
    <w:rsid w:val="0014294D"/>
    <w:rsid w:val="001437D1"/>
    <w:rsid w:val="001440DB"/>
    <w:rsid w:val="00144A70"/>
    <w:rsid w:val="00144F0A"/>
    <w:rsid w:val="00147DA0"/>
    <w:rsid w:val="0015040A"/>
    <w:rsid w:val="0015047C"/>
    <w:rsid w:val="00150480"/>
    <w:rsid w:val="00150808"/>
    <w:rsid w:val="00150D53"/>
    <w:rsid w:val="001514DB"/>
    <w:rsid w:val="00152005"/>
    <w:rsid w:val="001525F7"/>
    <w:rsid w:val="00153479"/>
    <w:rsid w:val="001537F4"/>
    <w:rsid w:val="001543D3"/>
    <w:rsid w:val="00154694"/>
    <w:rsid w:val="0015520D"/>
    <w:rsid w:val="00155798"/>
    <w:rsid w:val="00155BA3"/>
    <w:rsid w:val="00155D5C"/>
    <w:rsid w:val="0015657D"/>
    <w:rsid w:val="00156859"/>
    <w:rsid w:val="00156A79"/>
    <w:rsid w:val="00156DA6"/>
    <w:rsid w:val="00161378"/>
    <w:rsid w:val="001617AA"/>
    <w:rsid w:val="00161B05"/>
    <w:rsid w:val="00162291"/>
    <w:rsid w:val="001627D1"/>
    <w:rsid w:val="0016325B"/>
    <w:rsid w:val="00163FAA"/>
    <w:rsid w:val="00164330"/>
    <w:rsid w:val="0016453E"/>
    <w:rsid w:val="001646D2"/>
    <w:rsid w:val="0016491C"/>
    <w:rsid w:val="00164CF8"/>
    <w:rsid w:val="00165459"/>
    <w:rsid w:val="00165E2F"/>
    <w:rsid w:val="00166600"/>
    <w:rsid w:val="0016687C"/>
    <w:rsid w:val="00166D3E"/>
    <w:rsid w:val="00167537"/>
    <w:rsid w:val="00167C26"/>
    <w:rsid w:val="001707AF"/>
    <w:rsid w:val="001708AE"/>
    <w:rsid w:val="00170D08"/>
    <w:rsid w:val="00170D0A"/>
    <w:rsid w:val="0017117A"/>
    <w:rsid w:val="00171400"/>
    <w:rsid w:val="00172731"/>
    <w:rsid w:val="00172BF3"/>
    <w:rsid w:val="00173906"/>
    <w:rsid w:val="001739D6"/>
    <w:rsid w:val="00173DBE"/>
    <w:rsid w:val="00174344"/>
    <w:rsid w:val="001744AD"/>
    <w:rsid w:val="0017533E"/>
    <w:rsid w:val="0017545A"/>
    <w:rsid w:val="001757DD"/>
    <w:rsid w:val="001769AA"/>
    <w:rsid w:val="00176C7B"/>
    <w:rsid w:val="00177174"/>
    <w:rsid w:val="00177E31"/>
    <w:rsid w:val="001804B1"/>
    <w:rsid w:val="001804E7"/>
    <w:rsid w:val="00180B92"/>
    <w:rsid w:val="00180C69"/>
    <w:rsid w:val="00180F33"/>
    <w:rsid w:val="001811C7"/>
    <w:rsid w:val="001812A5"/>
    <w:rsid w:val="001819FA"/>
    <w:rsid w:val="001826E6"/>
    <w:rsid w:val="00182B95"/>
    <w:rsid w:val="001836E2"/>
    <w:rsid w:val="00183A97"/>
    <w:rsid w:val="00184017"/>
    <w:rsid w:val="001845DC"/>
    <w:rsid w:val="001859FF"/>
    <w:rsid w:val="00185EB3"/>
    <w:rsid w:val="00186C46"/>
    <w:rsid w:val="00186E32"/>
    <w:rsid w:val="00186F04"/>
    <w:rsid w:val="00190234"/>
    <w:rsid w:val="001913A1"/>
    <w:rsid w:val="0019176D"/>
    <w:rsid w:val="00192524"/>
    <w:rsid w:val="00192696"/>
    <w:rsid w:val="00192E6A"/>
    <w:rsid w:val="0019340C"/>
    <w:rsid w:val="00193472"/>
    <w:rsid w:val="00193DFB"/>
    <w:rsid w:val="00194404"/>
    <w:rsid w:val="00194B12"/>
    <w:rsid w:val="001951F4"/>
    <w:rsid w:val="001956DC"/>
    <w:rsid w:val="00195965"/>
    <w:rsid w:val="001964F7"/>
    <w:rsid w:val="00196F5E"/>
    <w:rsid w:val="001976DD"/>
    <w:rsid w:val="001A04ED"/>
    <w:rsid w:val="001A0978"/>
    <w:rsid w:val="001A1BE5"/>
    <w:rsid w:val="001A293B"/>
    <w:rsid w:val="001A381F"/>
    <w:rsid w:val="001A3B02"/>
    <w:rsid w:val="001A3E14"/>
    <w:rsid w:val="001A45A1"/>
    <w:rsid w:val="001A4B16"/>
    <w:rsid w:val="001A4E68"/>
    <w:rsid w:val="001A7147"/>
    <w:rsid w:val="001A7709"/>
    <w:rsid w:val="001A770E"/>
    <w:rsid w:val="001A77E6"/>
    <w:rsid w:val="001A7EA9"/>
    <w:rsid w:val="001B02F8"/>
    <w:rsid w:val="001B0985"/>
    <w:rsid w:val="001B0D9A"/>
    <w:rsid w:val="001B12DF"/>
    <w:rsid w:val="001B1877"/>
    <w:rsid w:val="001B1E14"/>
    <w:rsid w:val="001B229C"/>
    <w:rsid w:val="001B252E"/>
    <w:rsid w:val="001B2A77"/>
    <w:rsid w:val="001B2B01"/>
    <w:rsid w:val="001B2F88"/>
    <w:rsid w:val="001B3194"/>
    <w:rsid w:val="001B3A74"/>
    <w:rsid w:val="001B3A76"/>
    <w:rsid w:val="001B4685"/>
    <w:rsid w:val="001B68BB"/>
    <w:rsid w:val="001B7037"/>
    <w:rsid w:val="001C04E6"/>
    <w:rsid w:val="001C0A2D"/>
    <w:rsid w:val="001C0F85"/>
    <w:rsid w:val="001C1B68"/>
    <w:rsid w:val="001C3088"/>
    <w:rsid w:val="001C321E"/>
    <w:rsid w:val="001C3228"/>
    <w:rsid w:val="001C3680"/>
    <w:rsid w:val="001C3779"/>
    <w:rsid w:val="001C3900"/>
    <w:rsid w:val="001C39DE"/>
    <w:rsid w:val="001C3F24"/>
    <w:rsid w:val="001C489A"/>
    <w:rsid w:val="001C4E21"/>
    <w:rsid w:val="001C529A"/>
    <w:rsid w:val="001C56CF"/>
    <w:rsid w:val="001C6170"/>
    <w:rsid w:val="001C636F"/>
    <w:rsid w:val="001C6AC6"/>
    <w:rsid w:val="001C70A7"/>
    <w:rsid w:val="001C71C1"/>
    <w:rsid w:val="001C73F0"/>
    <w:rsid w:val="001C782F"/>
    <w:rsid w:val="001C7EFC"/>
    <w:rsid w:val="001C7F93"/>
    <w:rsid w:val="001C7FDD"/>
    <w:rsid w:val="001D0A11"/>
    <w:rsid w:val="001D117D"/>
    <w:rsid w:val="001D1EC0"/>
    <w:rsid w:val="001D21E1"/>
    <w:rsid w:val="001D227A"/>
    <w:rsid w:val="001D2A81"/>
    <w:rsid w:val="001D2D06"/>
    <w:rsid w:val="001D3538"/>
    <w:rsid w:val="001D4073"/>
    <w:rsid w:val="001D485E"/>
    <w:rsid w:val="001D4DE5"/>
    <w:rsid w:val="001D54E8"/>
    <w:rsid w:val="001D5BB0"/>
    <w:rsid w:val="001D5CBA"/>
    <w:rsid w:val="001D5D65"/>
    <w:rsid w:val="001D5F51"/>
    <w:rsid w:val="001D6284"/>
    <w:rsid w:val="001D7CDE"/>
    <w:rsid w:val="001E00F4"/>
    <w:rsid w:val="001E01F3"/>
    <w:rsid w:val="001E025F"/>
    <w:rsid w:val="001E02D7"/>
    <w:rsid w:val="001E0747"/>
    <w:rsid w:val="001E15C5"/>
    <w:rsid w:val="001E2040"/>
    <w:rsid w:val="001E26A3"/>
    <w:rsid w:val="001E284E"/>
    <w:rsid w:val="001E2C26"/>
    <w:rsid w:val="001E30DB"/>
    <w:rsid w:val="001E4475"/>
    <w:rsid w:val="001E5808"/>
    <w:rsid w:val="001E5A7E"/>
    <w:rsid w:val="001E5BCB"/>
    <w:rsid w:val="001E6128"/>
    <w:rsid w:val="001E77C4"/>
    <w:rsid w:val="001E785D"/>
    <w:rsid w:val="001E7A57"/>
    <w:rsid w:val="001F012D"/>
    <w:rsid w:val="001F2011"/>
    <w:rsid w:val="001F219B"/>
    <w:rsid w:val="001F35CE"/>
    <w:rsid w:val="001F3DB8"/>
    <w:rsid w:val="001F3EF8"/>
    <w:rsid w:val="001F4124"/>
    <w:rsid w:val="001F447B"/>
    <w:rsid w:val="001F4D1F"/>
    <w:rsid w:val="001F4E9B"/>
    <w:rsid w:val="001F50F4"/>
    <w:rsid w:val="001F646E"/>
    <w:rsid w:val="001F7E43"/>
    <w:rsid w:val="00200A23"/>
    <w:rsid w:val="00200D3A"/>
    <w:rsid w:val="002022A0"/>
    <w:rsid w:val="00202ADE"/>
    <w:rsid w:val="002031DF"/>
    <w:rsid w:val="0020458E"/>
    <w:rsid w:val="00204762"/>
    <w:rsid w:val="00204877"/>
    <w:rsid w:val="00204FE9"/>
    <w:rsid w:val="0020520D"/>
    <w:rsid w:val="00205A0A"/>
    <w:rsid w:val="00206495"/>
    <w:rsid w:val="00206731"/>
    <w:rsid w:val="00207593"/>
    <w:rsid w:val="0020778F"/>
    <w:rsid w:val="00207D58"/>
    <w:rsid w:val="00210A31"/>
    <w:rsid w:val="00210E07"/>
    <w:rsid w:val="00212193"/>
    <w:rsid w:val="00212E73"/>
    <w:rsid w:val="00213361"/>
    <w:rsid w:val="00213F46"/>
    <w:rsid w:val="00213F67"/>
    <w:rsid w:val="0021403B"/>
    <w:rsid w:val="00215714"/>
    <w:rsid w:val="002162C5"/>
    <w:rsid w:val="0021644F"/>
    <w:rsid w:val="0021650F"/>
    <w:rsid w:val="002168EB"/>
    <w:rsid w:val="00216978"/>
    <w:rsid w:val="00216AE9"/>
    <w:rsid w:val="00216E4B"/>
    <w:rsid w:val="002174FF"/>
    <w:rsid w:val="00217A2C"/>
    <w:rsid w:val="002207D5"/>
    <w:rsid w:val="00220EFD"/>
    <w:rsid w:val="0022242F"/>
    <w:rsid w:val="00222481"/>
    <w:rsid w:val="00223AFB"/>
    <w:rsid w:val="00223BEF"/>
    <w:rsid w:val="00223F14"/>
    <w:rsid w:val="00224015"/>
    <w:rsid w:val="002249D7"/>
    <w:rsid w:val="00224C05"/>
    <w:rsid w:val="00224DD2"/>
    <w:rsid w:val="00225226"/>
    <w:rsid w:val="002259B0"/>
    <w:rsid w:val="00225A69"/>
    <w:rsid w:val="00225D3B"/>
    <w:rsid w:val="00226053"/>
    <w:rsid w:val="00226063"/>
    <w:rsid w:val="00226119"/>
    <w:rsid w:val="00226B9D"/>
    <w:rsid w:val="00227243"/>
    <w:rsid w:val="00227646"/>
    <w:rsid w:val="002277A6"/>
    <w:rsid w:val="002304E0"/>
    <w:rsid w:val="00232425"/>
    <w:rsid w:val="00233167"/>
    <w:rsid w:val="00234733"/>
    <w:rsid w:val="00234F58"/>
    <w:rsid w:val="0023590C"/>
    <w:rsid w:val="00236002"/>
    <w:rsid w:val="002363A4"/>
    <w:rsid w:val="002368BB"/>
    <w:rsid w:val="00236C34"/>
    <w:rsid w:val="00237799"/>
    <w:rsid w:val="00237876"/>
    <w:rsid w:val="00240C14"/>
    <w:rsid w:val="00240CEF"/>
    <w:rsid w:val="002431E2"/>
    <w:rsid w:val="00243373"/>
    <w:rsid w:val="0024350B"/>
    <w:rsid w:val="00243D33"/>
    <w:rsid w:val="00245E63"/>
    <w:rsid w:val="002461D0"/>
    <w:rsid w:val="00246793"/>
    <w:rsid w:val="002469B2"/>
    <w:rsid w:val="002471B6"/>
    <w:rsid w:val="00247338"/>
    <w:rsid w:val="002478ED"/>
    <w:rsid w:val="00247B40"/>
    <w:rsid w:val="00250B0D"/>
    <w:rsid w:val="0025115F"/>
    <w:rsid w:val="00252180"/>
    <w:rsid w:val="00252783"/>
    <w:rsid w:val="0025294F"/>
    <w:rsid w:val="00253582"/>
    <w:rsid w:val="002538AE"/>
    <w:rsid w:val="00253906"/>
    <w:rsid w:val="00253A37"/>
    <w:rsid w:val="002540DC"/>
    <w:rsid w:val="002546CA"/>
    <w:rsid w:val="00254ECF"/>
    <w:rsid w:val="0025509F"/>
    <w:rsid w:val="00256BA2"/>
    <w:rsid w:val="00256E72"/>
    <w:rsid w:val="002576B4"/>
    <w:rsid w:val="002579A7"/>
    <w:rsid w:val="002608B3"/>
    <w:rsid w:val="00260A99"/>
    <w:rsid w:val="00260CD2"/>
    <w:rsid w:val="00260D02"/>
    <w:rsid w:val="00261114"/>
    <w:rsid w:val="0026117C"/>
    <w:rsid w:val="00261729"/>
    <w:rsid w:val="002618DA"/>
    <w:rsid w:val="00262894"/>
    <w:rsid w:val="0026323B"/>
    <w:rsid w:val="002633F4"/>
    <w:rsid w:val="00263DB4"/>
    <w:rsid w:val="002644A6"/>
    <w:rsid w:val="00264655"/>
    <w:rsid w:val="0026564E"/>
    <w:rsid w:val="00265CD0"/>
    <w:rsid w:val="002662BC"/>
    <w:rsid w:val="00266432"/>
    <w:rsid w:val="00266538"/>
    <w:rsid w:val="00266593"/>
    <w:rsid w:val="00266901"/>
    <w:rsid w:val="00267834"/>
    <w:rsid w:val="002679C3"/>
    <w:rsid w:val="002700A0"/>
    <w:rsid w:val="0027103B"/>
    <w:rsid w:val="00271525"/>
    <w:rsid w:val="00272071"/>
    <w:rsid w:val="00272478"/>
    <w:rsid w:val="002732EE"/>
    <w:rsid w:val="00273E1D"/>
    <w:rsid w:val="00274608"/>
    <w:rsid w:val="00274FE8"/>
    <w:rsid w:val="00275473"/>
    <w:rsid w:val="0027603A"/>
    <w:rsid w:val="002765D1"/>
    <w:rsid w:val="00277158"/>
    <w:rsid w:val="00277EB2"/>
    <w:rsid w:val="00277EF9"/>
    <w:rsid w:val="00280191"/>
    <w:rsid w:val="00281758"/>
    <w:rsid w:val="0028198E"/>
    <w:rsid w:val="00282326"/>
    <w:rsid w:val="00282458"/>
    <w:rsid w:val="00282FFE"/>
    <w:rsid w:val="00283743"/>
    <w:rsid w:val="00283C81"/>
    <w:rsid w:val="002841A7"/>
    <w:rsid w:val="00284C25"/>
    <w:rsid w:val="00284F7E"/>
    <w:rsid w:val="002854CC"/>
    <w:rsid w:val="00285D72"/>
    <w:rsid w:val="00285DF1"/>
    <w:rsid w:val="00286827"/>
    <w:rsid w:val="00287931"/>
    <w:rsid w:val="00287C2A"/>
    <w:rsid w:val="002901A4"/>
    <w:rsid w:val="00290522"/>
    <w:rsid w:val="002906A8"/>
    <w:rsid w:val="00291481"/>
    <w:rsid w:val="0029181C"/>
    <w:rsid w:val="00291859"/>
    <w:rsid w:val="00292394"/>
    <w:rsid w:val="002927FA"/>
    <w:rsid w:val="00292927"/>
    <w:rsid w:val="00292FD0"/>
    <w:rsid w:val="002934D5"/>
    <w:rsid w:val="0029357C"/>
    <w:rsid w:val="00293E30"/>
    <w:rsid w:val="00294D91"/>
    <w:rsid w:val="00294F1B"/>
    <w:rsid w:val="00295668"/>
    <w:rsid w:val="00297440"/>
    <w:rsid w:val="002A02BA"/>
    <w:rsid w:val="002A06F2"/>
    <w:rsid w:val="002A2237"/>
    <w:rsid w:val="002A26A4"/>
    <w:rsid w:val="002A2EE9"/>
    <w:rsid w:val="002A3257"/>
    <w:rsid w:val="002A368C"/>
    <w:rsid w:val="002A5441"/>
    <w:rsid w:val="002A59F8"/>
    <w:rsid w:val="002A675D"/>
    <w:rsid w:val="002A6C14"/>
    <w:rsid w:val="002A6D41"/>
    <w:rsid w:val="002A71EB"/>
    <w:rsid w:val="002B01BD"/>
    <w:rsid w:val="002B0631"/>
    <w:rsid w:val="002B1B7A"/>
    <w:rsid w:val="002B1C42"/>
    <w:rsid w:val="002B230D"/>
    <w:rsid w:val="002B2E7F"/>
    <w:rsid w:val="002B3A0E"/>
    <w:rsid w:val="002B4A82"/>
    <w:rsid w:val="002B4EE7"/>
    <w:rsid w:val="002B6501"/>
    <w:rsid w:val="002B6B95"/>
    <w:rsid w:val="002B6C9C"/>
    <w:rsid w:val="002C0B7F"/>
    <w:rsid w:val="002C0E36"/>
    <w:rsid w:val="002C0E61"/>
    <w:rsid w:val="002C13A2"/>
    <w:rsid w:val="002C1BF1"/>
    <w:rsid w:val="002C23E6"/>
    <w:rsid w:val="002C30CC"/>
    <w:rsid w:val="002C4A30"/>
    <w:rsid w:val="002C4BEC"/>
    <w:rsid w:val="002C4F4F"/>
    <w:rsid w:val="002C548B"/>
    <w:rsid w:val="002C60A6"/>
    <w:rsid w:val="002C631C"/>
    <w:rsid w:val="002C63DD"/>
    <w:rsid w:val="002C6F88"/>
    <w:rsid w:val="002C7904"/>
    <w:rsid w:val="002D01C0"/>
    <w:rsid w:val="002D03D8"/>
    <w:rsid w:val="002D122D"/>
    <w:rsid w:val="002D151D"/>
    <w:rsid w:val="002D193E"/>
    <w:rsid w:val="002D236A"/>
    <w:rsid w:val="002D4E61"/>
    <w:rsid w:val="002D5320"/>
    <w:rsid w:val="002D5DA9"/>
    <w:rsid w:val="002D702C"/>
    <w:rsid w:val="002D73F9"/>
    <w:rsid w:val="002D7AAC"/>
    <w:rsid w:val="002D7F9B"/>
    <w:rsid w:val="002E107E"/>
    <w:rsid w:val="002E1228"/>
    <w:rsid w:val="002E1286"/>
    <w:rsid w:val="002E1C12"/>
    <w:rsid w:val="002E216E"/>
    <w:rsid w:val="002E2AE4"/>
    <w:rsid w:val="002E2CAD"/>
    <w:rsid w:val="002E33C1"/>
    <w:rsid w:val="002E4307"/>
    <w:rsid w:val="002E450D"/>
    <w:rsid w:val="002E5AF8"/>
    <w:rsid w:val="002E5C6A"/>
    <w:rsid w:val="002E717B"/>
    <w:rsid w:val="002F11CB"/>
    <w:rsid w:val="002F1658"/>
    <w:rsid w:val="002F17DB"/>
    <w:rsid w:val="002F2B7E"/>
    <w:rsid w:val="002F2E76"/>
    <w:rsid w:val="002F33E2"/>
    <w:rsid w:val="002F40D0"/>
    <w:rsid w:val="002F4348"/>
    <w:rsid w:val="002F4475"/>
    <w:rsid w:val="002F491D"/>
    <w:rsid w:val="002F4D5A"/>
    <w:rsid w:val="002F4DB2"/>
    <w:rsid w:val="002F53CA"/>
    <w:rsid w:val="002F5E71"/>
    <w:rsid w:val="002F6263"/>
    <w:rsid w:val="002F6BEA"/>
    <w:rsid w:val="002F77CD"/>
    <w:rsid w:val="0030136E"/>
    <w:rsid w:val="00301631"/>
    <w:rsid w:val="00301CC2"/>
    <w:rsid w:val="00302722"/>
    <w:rsid w:val="00305336"/>
    <w:rsid w:val="00306041"/>
    <w:rsid w:val="003064D2"/>
    <w:rsid w:val="00307125"/>
    <w:rsid w:val="00307350"/>
    <w:rsid w:val="00307587"/>
    <w:rsid w:val="00307A0E"/>
    <w:rsid w:val="00310219"/>
    <w:rsid w:val="00310ADC"/>
    <w:rsid w:val="003113A1"/>
    <w:rsid w:val="00311772"/>
    <w:rsid w:val="00312625"/>
    <w:rsid w:val="003127DE"/>
    <w:rsid w:val="00312832"/>
    <w:rsid w:val="0031381C"/>
    <w:rsid w:val="00313A98"/>
    <w:rsid w:val="00314B93"/>
    <w:rsid w:val="00317532"/>
    <w:rsid w:val="00317771"/>
    <w:rsid w:val="00317C33"/>
    <w:rsid w:val="00321351"/>
    <w:rsid w:val="003219DA"/>
    <w:rsid w:val="00321C35"/>
    <w:rsid w:val="00322FC3"/>
    <w:rsid w:val="003232F0"/>
    <w:rsid w:val="00323D7E"/>
    <w:rsid w:val="00324615"/>
    <w:rsid w:val="0032582C"/>
    <w:rsid w:val="00325CA0"/>
    <w:rsid w:val="00326867"/>
    <w:rsid w:val="00326F1F"/>
    <w:rsid w:val="00326F3A"/>
    <w:rsid w:val="00327DC0"/>
    <w:rsid w:val="00327FBE"/>
    <w:rsid w:val="00330A2B"/>
    <w:rsid w:val="00331579"/>
    <w:rsid w:val="00331AA8"/>
    <w:rsid w:val="00331EC2"/>
    <w:rsid w:val="003320F2"/>
    <w:rsid w:val="0033416A"/>
    <w:rsid w:val="0033464C"/>
    <w:rsid w:val="00334CA0"/>
    <w:rsid w:val="0033576B"/>
    <w:rsid w:val="00335AFE"/>
    <w:rsid w:val="00335EE0"/>
    <w:rsid w:val="00340101"/>
    <w:rsid w:val="0034021B"/>
    <w:rsid w:val="003402AD"/>
    <w:rsid w:val="003411F4"/>
    <w:rsid w:val="003419B7"/>
    <w:rsid w:val="0034222A"/>
    <w:rsid w:val="00342DAE"/>
    <w:rsid w:val="003443E8"/>
    <w:rsid w:val="003446DA"/>
    <w:rsid w:val="003447A7"/>
    <w:rsid w:val="00344BB7"/>
    <w:rsid w:val="003466B3"/>
    <w:rsid w:val="00346776"/>
    <w:rsid w:val="003470CE"/>
    <w:rsid w:val="00347573"/>
    <w:rsid w:val="00350883"/>
    <w:rsid w:val="003512C1"/>
    <w:rsid w:val="00351DE8"/>
    <w:rsid w:val="0035209A"/>
    <w:rsid w:val="00352340"/>
    <w:rsid w:val="00352501"/>
    <w:rsid w:val="00352E5E"/>
    <w:rsid w:val="0035443E"/>
    <w:rsid w:val="00354CEE"/>
    <w:rsid w:val="003552A4"/>
    <w:rsid w:val="003556C1"/>
    <w:rsid w:val="0035626A"/>
    <w:rsid w:val="003565AF"/>
    <w:rsid w:val="003569A6"/>
    <w:rsid w:val="00356BB4"/>
    <w:rsid w:val="00356DFB"/>
    <w:rsid w:val="00356E9F"/>
    <w:rsid w:val="00357E1A"/>
    <w:rsid w:val="0036014D"/>
    <w:rsid w:val="003606C7"/>
    <w:rsid w:val="003610C0"/>
    <w:rsid w:val="003629D8"/>
    <w:rsid w:val="00364CCB"/>
    <w:rsid w:val="00364E73"/>
    <w:rsid w:val="00364EEA"/>
    <w:rsid w:val="003676F3"/>
    <w:rsid w:val="003711F5"/>
    <w:rsid w:val="003712A0"/>
    <w:rsid w:val="00371440"/>
    <w:rsid w:val="00371542"/>
    <w:rsid w:val="00371B5E"/>
    <w:rsid w:val="00372759"/>
    <w:rsid w:val="00374150"/>
    <w:rsid w:val="0037483B"/>
    <w:rsid w:val="00374EE0"/>
    <w:rsid w:val="00375415"/>
    <w:rsid w:val="00375D6F"/>
    <w:rsid w:val="0037656D"/>
    <w:rsid w:val="0037741C"/>
    <w:rsid w:val="003778B1"/>
    <w:rsid w:val="00377C3F"/>
    <w:rsid w:val="00377DD9"/>
    <w:rsid w:val="00380677"/>
    <w:rsid w:val="00380EE4"/>
    <w:rsid w:val="00381108"/>
    <w:rsid w:val="003813D7"/>
    <w:rsid w:val="00382468"/>
    <w:rsid w:val="00383235"/>
    <w:rsid w:val="0038378E"/>
    <w:rsid w:val="00383FA9"/>
    <w:rsid w:val="0038491C"/>
    <w:rsid w:val="0038491E"/>
    <w:rsid w:val="003866EE"/>
    <w:rsid w:val="00386D2C"/>
    <w:rsid w:val="003879ED"/>
    <w:rsid w:val="0039007E"/>
    <w:rsid w:val="00390D08"/>
    <w:rsid w:val="00391DD0"/>
    <w:rsid w:val="00391EDF"/>
    <w:rsid w:val="003930BC"/>
    <w:rsid w:val="003930FA"/>
    <w:rsid w:val="00393304"/>
    <w:rsid w:val="0039382A"/>
    <w:rsid w:val="00394A4E"/>
    <w:rsid w:val="003953B7"/>
    <w:rsid w:val="003961F8"/>
    <w:rsid w:val="00396235"/>
    <w:rsid w:val="003A0673"/>
    <w:rsid w:val="003A1F9F"/>
    <w:rsid w:val="003A2102"/>
    <w:rsid w:val="003A22A5"/>
    <w:rsid w:val="003A2892"/>
    <w:rsid w:val="003A289D"/>
    <w:rsid w:val="003A2AD7"/>
    <w:rsid w:val="003A408F"/>
    <w:rsid w:val="003A4CD5"/>
    <w:rsid w:val="003A600E"/>
    <w:rsid w:val="003A6A23"/>
    <w:rsid w:val="003B075E"/>
    <w:rsid w:val="003B08CB"/>
    <w:rsid w:val="003B14BE"/>
    <w:rsid w:val="003B22B1"/>
    <w:rsid w:val="003B2493"/>
    <w:rsid w:val="003B26AC"/>
    <w:rsid w:val="003B30B1"/>
    <w:rsid w:val="003B496C"/>
    <w:rsid w:val="003B4B03"/>
    <w:rsid w:val="003B52E5"/>
    <w:rsid w:val="003B53A5"/>
    <w:rsid w:val="003B5B0D"/>
    <w:rsid w:val="003B6AA7"/>
    <w:rsid w:val="003B75BB"/>
    <w:rsid w:val="003B7FFB"/>
    <w:rsid w:val="003C05CC"/>
    <w:rsid w:val="003C1869"/>
    <w:rsid w:val="003C19C0"/>
    <w:rsid w:val="003C35B0"/>
    <w:rsid w:val="003C6B24"/>
    <w:rsid w:val="003D0992"/>
    <w:rsid w:val="003D0E65"/>
    <w:rsid w:val="003D1B69"/>
    <w:rsid w:val="003D1D56"/>
    <w:rsid w:val="003D2282"/>
    <w:rsid w:val="003D297A"/>
    <w:rsid w:val="003D2FCF"/>
    <w:rsid w:val="003D41AF"/>
    <w:rsid w:val="003D4C5B"/>
    <w:rsid w:val="003D4F56"/>
    <w:rsid w:val="003D5B49"/>
    <w:rsid w:val="003D6195"/>
    <w:rsid w:val="003D69C4"/>
    <w:rsid w:val="003E14A0"/>
    <w:rsid w:val="003E1569"/>
    <w:rsid w:val="003E2140"/>
    <w:rsid w:val="003E24B7"/>
    <w:rsid w:val="003E27CD"/>
    <w:rsid w:val="003E2A1F"/>
    <w:rsid w:val="003E2D5F"/>
    <w:rsid w:val="003E35E2"/>
    <w:rsid w:val="003E4001"/>
    <w:rsid w:val="003E4234"/>
    <w:rsid w:val="003E4979"/>
    <w:rsid w:val="003E4CD3"/>
    <w:rsid w:val="003E5AA3"/>
    <w:rsid w:val="003E5E17"/>
    <w:rsid w:val="003E600E"/>
    <w:rsid w:val="003E69CE"/>
    <w:rsid w:val="003E6F7E"/>
    <w:rsid w:val="003E7626"/>
    <w:rsid w:val="003E7E06"/>
    <w:rsid w:val="003F1258"/>
    <w:rsid w:val="003F195D"/>
    <w:rsid w:val="003F1ACF"/>
    <w:rsid w:val="003F1ADD"/>
    <w:rsid w:val="003F2144"/>
    <w:rsid w:val="003F3354"/>
    <w:rsid w:val="003F399A"/>
    <w:rsid w:val="003F4E28"/>
    <w:rsid w:val="003F4ECB"/>
    <w:rsid w:val="003F73B7"/>
    <w:rsid w:val="00401066"/>
    <w:rsid w:val="00401645"/>
    <w:rsid w:val="0040183B"/>
    <w:rsid w:val="00401C9C"/>
    <w:rsid w:val="00402005"/>
    <w:rsid w:val="0040223A"/>
    <w:rsid w:val="004027D1"/>
    <w:rsid w:val="00403113"/>
    <w:rsid w:val="00403423"/>
    <w:rsid w:val="00403841"/>
    <w:rsid w:val="00403DFC"/>
    <w:rsid w:val="0040463D"/>
    <w:rsid w:val="0040504B"/>
    <w:rsid w:val="0040544A"/>
    <w:rsid w:val="00405D9C"/>
    <w:rsid w:val="00405F67"/>
    <w:rsid w:val="00406128"/>
    <w:rsid w:val="00406CC3"/>
    <w:rsid w:val="004076D4"/>
    <w:rsid w:val="004076FE"/>
    <w:rsid w:val="00410118"/>
    <w:rsid w:val="00410502"/>
    <w:rsid w:val="00410BEE"/>
    <w:rsid w:val="00410F53"/>
    <w:rsid w:val="00411060"/>
    <w:rsid w:val="00411198"/>
    <w:rsid w:val="004125BE"/>
    <w:rsid w:val="0041400A"/>
    <w:rsid w:val="00414104"/>
    <w:rsid w:val="00414469"/>
    <w:rsid w:val="00414786"/>
    <w:rsid w:val="00414A78"/>
    <w:rsid w:val="00414C1C"/>
    <w:rsid w:val="00415482"/>
    <w:rsid w:val="004156AE"/>
    <w:rsid w:val="0041591F"/>
    <w:rsid w:val="00415C8B"/>
    <w:rsid w:val="00415D38"/>
    <w:rsid w:val="004162BA"/>
    <w:rsid w:val="00416AFA"/>
    <w:rsid w:val="004178BC"/>
    <w:rsid w:val="00420A4E"/>
    <w:rsid w:val="00420C61"/>
    <w:rsid w:val="00420C93"/>
    <w:rsid w:val="00420CBB"/>
    <w:rsid w:val="0042147A"/>
    <w:rsid w:val="00421FB0"/>
    <w:rsid w:val="00422FDA"/>
    <w:rsid w:val="004234F5"/>
    <w:rsid w:val="00423F73"/>
    <w:rsid w:val="00424262"/>
    <w:rsid w:val="004248B9"/>
    <w:rsid w:val="00425AD7"/>
    <w:rsid w:val="00425B61"/>
    <w:rsid w:val="00426333"/>
    <w:rsid w:val="0042646E"/>
    <w:rsid w:val="004264B0"/>
    <w:rsid w:val="0042684D"/>
    <w:rsid w:val="00431ABF"/>
    <w:rsid w:val="00432563"/>
    <w:rsid w:val="00432CD1"/>
    <w:rsid w:val="0043305D"/>
    <w:rsid w:val="00433534"/>
    <w:rsid w:val="00434096"/>
    <w:rsid w:val="00434542"/>
    <w:rsid w:val="00434ADD"/>
    <w:rsid w:val="00434EFD"/>
    <w:rsid w:val="00435792"/>
    <w:rsid w:val="004364E1"/>
    <w:rsid w:val="00436D98"/>
    <w:rsid w:val="0043724E"/>
    <w:rsid w:val="004374DA"/>
    <w:rsid w:val="00437696"/>
    <w:rsid w:val="00437C64"/>
    <w:rsid w:val="00437E37"/>
    <w:rsid w:val="00440EC1"/>
    <w:rsid w:val="00441B23"/>
    <w:rsid w:val="00442E56"/>
    <w:rsid w:val="004435DF"/>
    <w:rsid w:val="0044373C"/>
    <w:rsid w:val="00443DDA"/>
    <w:rsid w:val="00445875"/>
    <w:rsid w:val="00447972"/>
    <w:rsid w:val="00447F30"/>
    <w:rsid w:val="00450C55"/>
    <w:rsid w:val="00450D7B"/>
    <w:rsid w:val="00451619"/>
    <w:rsid w:val="0045242F"/>
    <w:rsid w:val="0045338A"/>
    <w:rsid w:val="0045370B"/>
    <w:rsid w:val="004540B6"/>
    <w:rsid w:val="00454177"/>
    <w:rsid w:val="00454C55"/>
    <w:rsid w:val="00455935"/>
    <w:rsid w:val="00456742"/>
    <w:rsid w:val="004569CE"/>
    <w:rsid w:val="0045707D"/>
    <w:rsid w:val="0045787F"/>
    <w:rsid w:val="00457903"/>
    <w:rsid w:val="00457945"/>
    <w:rsid w:val="00460A6B"/>
    <w:rsid w:val="0046163E"/>
    <w:rsid w:val="0046226F"/>
    <w:rsid w:val="004622AB"/>
    <w:rsid w:val="00462A3A"/>
    <w:rsid w:val="00463306"/>
    <w:rsid w:val="004633FC"/>
    <w:rsid w:val="0046375E"/>
    <w:rsid w:val="00463C2D"/>
    <w:rsid w:val="00463CB2"/>
    <w:rsid w:val="004640F0"/>
    <w:rsid w:val="00464659"/>
    <w:rsid w:val="00464AF3"/>
    <w:rsid w:val="00465107"/>
    <w:rsid w:val="00467D2B"/>
    <w:rsid w:val="00471E2C"/>
    <w:rsid w:val="00472648"/>
    <w:rsid w:val="0047353E"/>
    <w:rsid w:val="0047384D"/>
    <w:rsid w:val="00473969"/>
    <w:rsid w:val="00474156"/>
    <w:rsid w:val="00474338"/>
    <w:rsid w:val="00474493"/>
    <w:rsid w:val="00476423"/>
    <w:rsid w:val="00476C2B"/>
    <w:rsid w:val="00480266"/>
    <w:rsid w:val="00480335"/>
    <w:rsid w:val="004807B3"/>
    <w:rsid w:val="00480CE2"/>
    <w:rsid w:val="00481643"/>
    <w:rsid w:val="004816D3"/>
    <w:rsid w:val="00481836"/>
    <w:rsid w:val="004819DB"/>
    <w:rsid w:val="004820DC"/>
    <w:rsid w:val="0048222E"/>
    <w:rsid w:val="00483448"/>
    <w:rsid w:val="00483789"/>
    <w:rsid w:val="004838C8"/>
    <w:rsid w:val="00483D37"/>
    <w:rsid w:val="00484478"/>
    <w:rsid w:val="004859C5"/>
    <w:rsid w:val="00485CA7"/>
    <w:rsid w:val="0048630B"/>
    <w:rsid w:val="0048726C"/>
    <w:rsid w:val="0048755F"/>
    <w:rsid w:val="00487706"/>
    <w:rsid w:val="004877CC"/>
    <w:rsid w:val="0048783B"/>
    <w:rsid w:val="00490497"/>
    <w:rsid w:val="00490D13"/>
    <w:rsid w:val="0049171E"/>
    <w:rsid w:val="00491B38"/>
    <w:rsid w:val="00491ED1"/>
    <w:rsid w:val="00492EAF"/>
    <w:rsid w:val="00493944"/>
    <w:rsid w:val="00493E48"/>
    <w:rsid w:val="004949F0"/>
    <w:rsid w:val="00495613"/>
    <w:rsid w:val="00497D70"/>
    <w:rsid w:val="00497F14"/>
    <w:rsid w:val="004A0ECF"/>
    <w:rsid w:val="004A19F5"/>
    <w:rsid w:val="004A1C33"/>
    <w:rsid w:val="004A351B"/>
    <w:rsid w:val="004A4677"/>
    <w:rsid w:val="004A5854"/>
    <w:rsid w:val="004A5978"/>
    <w:rsid w:val="004A613C"/>
    <w:rsid w:val="004A72B9"/>
    <w:rsid w:val="004A7811"/>
    <w:rsid w:val="004B00B8"/>
    <w:rsid w:val="004B04EF"/>
    <w:rsid w:val="004B0B5B"/>
    <w:rsid w:val="004B0D8A"/>
    <w:rsid w:val="004B10C2"/>
    <w:rsid w:val="004B1DE1"/>
    <w:rsid w:val="004B217B"/>
    <w:rsid w:val="004B2A65"/>
    <w:rsid w:val="004B33DB"/>
    <w:rsid w:val="004B3DFC"/>
    <w:rsid w:val="004B3E30"/>
    <w:rsid w:val="004B41D0"/>
    <w:rsid w:val="004B4DC5"/>
    <w:rsid w:val="004B4E90"/>
    <w:rsid w:val="004B5052"/>
    <w:rsid w:val="004B5062"/>
    <w:rsid w:val="004B5BA8"/>
    <w:rsid w:val="004B5FB0"/>
    <w:rsid w:val="004B6372"/>
    <w:rsid w:val="004B7DD8"/>
    <w:rsid w:val="004C05C6"/>
    <w:rsid w:val="004C0A28"/>
    <w:rsid w:val="004C10FF"/>
    <w:rsid w:val="004C1812"/>
    <w:rsid w:val="004C19F3"/>
    <w:rsid w:val="004C1FB2"/>
    <w:rsid w:val="004C20E4"/>
    <w:rsid w:val="004C2437"/>
    <w:rsid w:val="004C2516"/>
    <w:rsid w:val="004C2BAB"/>
    <w:rsid w:val="004C316F"/>
    <w:rsid w:val="004C437E"/>
    <w:rsid w:val="004C4439"/>
    <w:rsid w:val="004C4907"/>
    <w:rsid w:val="004C4DE8"/>
    <w:rsid w:val="004C5055"/>
    <w:rsid w:val="004C5150"/>
    <w:rsid w:val="004C5264"/>
    <w:rsid w:val="004C54C7"/>
    <w:rsid w:val="004C5BED"/>
    <w:rsid w:val="004C6407"/>
    <w:rsid w:val="004C67AD"/>
    <w:rsid w:val="004C68A5"/>
    <w:rsid w:val="004D039E"/>
    <w:rsid w:val="004D061C"/>
    <w:rsid w:val="004D0B5D"/>
    <w:rsid w:val="004D1046"/>
    <w:rsid w:val="004D1852"/>
    <w:rsid w:val="004D1FB5"/>
    <w:rsid w:val="004D32AB"/>
    <w:rsid w:val="004D3BEF"/>
    <w:rsid w:val="004D5C46"/>
    <w:rsid w:val="004D6CC1"/>
    <w:rsid w:val="004D735B"/>
    <w:rsid w:val="004D78DF"/>
    <w:rsid w:val="004D7D97"/>
    <w:rsid w:val="004E0190"/>
    <w:rsid w:val="004E0259"/>
    <w:rsid w:val="004E0982"/>
    <w:rsid w:val="004E1435"/>
    <w:rsid w:val="004E16A9"/>
    <w:rsid w:val="004E1D93"/>
    <w:rsid w:val="004E1FE6"/>
    <w:rsid w:val="004E2D3E"/>
    <w:rsid w:val="004E372B"/>
    <w:rsid w:val="004E393A"/>
    <w:rsid w:val="004E4064"/>
    <w:rsid w:val="004E41B8"/>
    <w:rsid w:val="004E4469"/>
    <w:rsid w:val="004E46D9"/>
    <w:rsid w:val="004E4B76"/>
    <w:rsid w:val="004E4DE0"/>
    <w:rsid w:val="004E5611"/>
    <w:rsid w:val="004E5A46"/>
    <w:rsid w:val="004E5E65"/>
    <w:rsid w:val="004F0820"/>
    <w:rsid w:val="004F0ADB"/>
    <w:rsid w:val="004F0B56"/>
    <w:rsid w:val="004F0F82"/>
    <w:rsid w:val="004F109D"/>
    <w:rsid w:val="004F19E7"/>
    <w:rsid w:val="004F1C80"/>
    <w:rsid w:val="004F2FD0"/>
    <w:rsid w:val="004F396C"/>
    <w:rsid w:val="004F3A7C"/>
    <w:rsid w:val="004F50FA"/>
    <w:rsid w:val="004F52B6"/>
    <w:rsid w:val="004F59C8"/>
    <w:rsid w:val="004F6FC8"/>
    <w:rsid w:val="004F7558"/>
    <w:rsid w:val="0050062D"/>
    <w:rsid w:val="00500EE5"/>
    <w:rsid w:val="005014F7"/>
    <w:rsid w:val="00501927"/>
    <w:rsid w:val="00501F9F"/>
    <w:rsid w:val="00502113"/>
    <w:rsid w:val="00502345"/>
    <w:rsid w:val="0050271F"/>
    <w:rsid w:val="00502DAD"/>
    <w:rsid w:val="0050303E"/>
    <w:rsid w:val="00503170"/>
    <w:rsid w:val="00503934"/>
    <w:rsid w:val="005046AD"/>
    <w:rsid w:val="00505361"/>
    <w:rsid w:val="005065CD"/>
    <w:rsid w:val="00506A57"/>
    <w:rsid w:val="00507073"/>
    <w:rsid w:val="005102D1"/>
    <w:rsid w:val="005103DA"/>
    <w:rsid w:val="005104F2"/>
    <w:rsid w:val="00510773"/>
    <w:rsid w:val="00510FE7"/>
    <w:rsid w:val="00511375"/>
    <w:rsid w:val="00511E25"/>
    <w:rsid w:val="00512747"/>
    <w:rsid w:val="00512B89"/>
    <w:rsid w:val="005130A7"/>
    <w:rsid w:val="00513244"/>
    <w:rsid w:val="005135F9"/>
    <w:rsid w:val="00514C5A"/>
    <w:rsid w:val="005158CA"/>
    <w:rsid w:val="00516E5D"/>
    <w:rsid w:val="00517E0B"/>
    <w:rsid w:val="0052007C"/>
    <w:rsid w:val="0052024A"/>
    <w:rsid w:val="00520842"/>
    <w:rsid w:val="00521911"/>
    <w:rsid w:val="00521EAD"/>
    <w:rsid w:val="005225A6"/>
    <w:rsid w:val="00522644"/>
    <w:rsid w:val="00522C57"/>
    <w:rsid w:val="00523AB4"/>
    <w:rsid w:val="00524F2B"/>
    <w:rsid w:val="0052515A"/>
    <w:rsid w:val="00525A72"/>
    <w:rsid w:val="00525ADD"/>
    <w:rsid w:val="00525D16"/>
    <w:rsid w:val="00526367"/>
    <w:rsid w:val="00526A92"/>
    <w:rsid w:val="00526C2C"/>
    <w:rsid w:val="0052739F"/>
    <w:rsid w:val="00527686"/>
    <w:rsid w:val="00530DFA"/>
    <w:rsid w:val="00531146"/>
    <w:rsid w:val="005323B7"/>
    <w:rsid w:val="00532638"/>
    <w:rsid w:val="00532D14"/>
    <w:rsid w:val="00533A4D"/>
    <w:rsid w:val="005343FD"/>
    <w:rsid w:val="00534ACC"/>
    <w:rsid w:val="00535456"/>
    <w:rsid w:val="0053657A"/>
    <w:rsid w:val="0053693C"/>
    <w:rsid w:val="00536C69"/>
    <w:rsid w:val="00536DFE"/>
    <w:rsid w:val="00537651"/>
    <w:rsid w:val="005400D2"/>
    <w:rsid w:val="00540EC9"/>
    <w:rsid w:val="00541D0F"/>
    <w:rsid w:val="00542A7F"/>
    <w:rsid w:val="005445F2"/>
    <w:rsid w:val="00544796"/>
    <w:rsid w:val="00544BB9"/>
    <w:rsid w:val="00544DBD"/>
    <w:rsid w:val="00545E17"/>
    <w:rsid w:val="00546023"/>
    <w:rsid w:val="005467E5"/>
    <w:rsid w:val="00546981"/>
    <w:rsid w:val="00547030"/>
    <w:rsid w:val="00547930"/>
    <w:rsid w:val="00547B8C"/>
    <w:rsid w:val="00547D60"/>
    <w:rsid w:val="005508D6"/>
    <w:rsid w:val="00551CE3"/>
    <w:rsid w:val="0055212E"/>
    <w:rsid w:val="0055320E"/>
    <w:rsid w:val="00553552"/>
    <w:rsid w:val="005549F9"/>
    <w:rsid w:val="00555BFA"/>
    <w:rsid w:val="005562F9"/>
    <w:rsid w:val="00557542"/>
    <w:rsid w:val="00557B7F"/>
    <w:rsid w:val="00561452"/>
    <w:rsid w:val="00561F60"/>
    <w:rsid w:val="00562B45"/>
    <w:rsid w:val="00562E97"/>
    <w:rsid w:val="00563030"/>
    <w:rsid w:val="0056369D"/>
    <w:rsid w:val="00563AB7"/>
    <w:rsid w:val="00563DA0"/>
    <w:rsid w:val="00563EF8"/>
    <w:rsid w:val="005642AC"/>
    <w:rsid w:val="005644CC"/>
    <w:rsid w:val="00564A05"/>
    <w:rsid w:val="00564ABF"/>
    <w:rsid w:val="005658DB"/>
    <w:rsid w:val="00565A41"/>
    <w:rsid w:val="00565E21"/>
    <w:rsid w:val="005661E6"/>
    <w:rsid w:val="005665AE"/>
    <w:rsid w:val="00566A25"/>
    <w:rsid w:val="00566B87"/>
    <w:rsid w:val="00567719"/>
    <w:rsid w:val="00570525"/>
    <w:rsid w:val="005720EA"/>
    <w:rsid w:val="00572299"/>
    <w:rsid w:val="00572800"/>
    <w:rsid w:val="00572E4A"/>
    <w:rsid w:val="00573454"/>
    <w:rsid w:val="00573B98"/>
    <w:rsid w:val="005745EE"/>
    <w:rsid w:val="005750ED"/>
    <w:rsid w:val="00575177"/>
    <w:rsid w:val="00575E42"/>
    <w:rsid w:val="00575EA4"/>
    <w:rsid w:val="00576448"/>
    <w:rsid w:val="005772D7"/>
    <w:rsid w:val="0058191E"/>
    <w:rsid w:val="0058279C"/>
    <w:rsid w:val="00582D50"/>
    <w:rsid w:val="00583468"/>
    <w:rsid w:val="0058375C"/>
    <w:rsid w:val="0058404F"/>
    <w:rsid w:val="0058686D"/>
    <w:rsid w:val="00586B89"/>
    <w:rsid w:val="00591995"/>
    <w:rsid w:val="00591B5A"/>
    <w:rsid w:val="00591E69"/>
    <w:rsid w:val="0059293E"/>
    <w:rsid w:val="0059351E"/>
    <w:rsid w:val="00594261"/>
    <w:rsid w:val="0059495F"/>
    <w:rsid w:val="00594C93"/>
    <w:rsid w:val="00594FBD"/>
    <w:rsid w:val="00595D33"/>
    <w:rsid w:val="00595E94"/>
    <w:rsid w:val="005964BE"/>
    <w:rsid w:val="00596733"/>
    <w:rsid w:val="00597382"/>
    <w:rsid w:val="00597599"/>
    <w:rsid w:val="00597852"/>
    <w:rsid w:val="005A001C"/>
    <w:rsid w:val="005A05BE"/>
    <w:rsid w:val="005A05FE"/>
    <w:rsid w:val="005A0BEF"/>
    <w:rsid w:val="005A0C0E"/>
    <w:rsid w:val="005A0D6E"/>
    <w:rsid w:val="005A0EF5"/>
    <w:rsid w:val="005A125A"/>
    <w:rsid w:val="005A1492"/>
    <w:rsid w:val="005A14C6"/>
    <w:rsid w:val="005A1848"/>
    <w:rsid w:val="005A2628"/>
    <w:rsid w:val="005A29AF"/>
    <w:rsid w:val="005A2F6E"/>
    <w:rsid w:val="005A4B69"/>
    <w:rsid w:val="005A4BF0"/>
    <w:rsid w:val="005A4C78"/>
    <w:rsid w:val="005A4E8B"/>
    <w:rsid w:val="005A544E"/>
    <w:rsid w:val="005A55BF"/>
    <w:rsid w:val="005A5A3A"/>
    <w:rsid w:val="005A5A50"/>
    <w:rsid w:val="005A5B42"/>
    <w:rsid w:val="005A5C43"/>
    <w:rsid w:val="005A5E41"/>
    <w:rsid w:val="005A60BB"/>
    <w:rsid w:val="005A72DD"/>
    <w:rsid w:val="005A7ABC"/>
    <w:rsid w:val="005A7D5E"/>
    <w:rsid w:val="005B0492"/>
    <w:rsid w:val="005B065F"/>
    <w:rsid w:val="005B0A64"/>
    <w:rsid w:val="005B0B34"/>
    <w:rsid w:val="005B0DE1"/>
    <w:rsid w:val="005B14F1"/>
    <w:rsid w:val="005B2EA3"/>
    <w:rsid w:val="005B369D"/>
    <w:rsid w:val="005B36FE"/>
    <w:rsid w:val="005B393D"/>
    <w:rsid w:val="005B3D56"/>
    <w:rsid w:val="005B46BF"/>
    <w:rsid w:val="005B72DC"/>
    <w:rsid w:val="005B7D65"/>
    <w:rsid w:val="005C0219"/>
    <w:rsid w:val="005C027B"/>
    <w:rsid w:val="005C0398"/>
    <w:rsid w:val="005C09D6"/>
    <w:rsid w:val="005C21EB"/>
    <w:rsid w:val="005C2E85"/>
    <w:rsid w:val="005C2F2A"/>
    <w:rsid w:val="005C3988"/>
    <w:rsid w:val="005C3F04"/>
    <w:rsid w:val="005C515F"/>
    <w:rsid w:val="005C5222"/>
    <w:rsid w:val="005C55EB"/>
    <w:rsid w:val="005C5C4B"/>
    <w:rsid w:val="005C6662"/>
    <w:rsid w:val="005C68AB"/>
    <w:rsid w:val="005C733E"/>
    <w:rsid w:val="005D044A"/>
    <w:rsid w:val="005D07FD"/>
    <w:rsid w:val="005D1899"/>
    <w:rsid w:val="005D1C7B"/>
    <w:rsid w:val="005D1E1B"/>
    <w:rsid w:val="005D263C"/>
    <w:rsid w:val="005D3124"/>
    <w:rsid w:val="005D34C4"/>
    <w:rsid w:val="005D3C59"/>
    <w:rsid w:val="005D42C9"/>
    <w:rsid w:val="005D42F8"/>
    <w:rsid w:val="005D4886"/>
    <w:rsid w:val="005D52CB"/>
    <w:rsid w:val="005D5820"/>
    <w:rsid w:val="005D6D44"/>
    <w:rsid w:val="005D6D7E"/>
    <w:rsid w:val="005D7055"/>
    <w:rsid w:val="005D717F"/>
    <w:rsid w:val="005D7F1E"/>
    <w:rsid w:val="005E03D7"/>
    <w:rsid w:val="005E0E5B"/>
    <w:rsid w:val="005E1995"/>
    <w:rsid w:val="005E1A83"/>
    <w:rsid w:val="005E2190"/>
    <w:rsid w:val="005E3AE1"/>
    <w:rsid w:val="005E3DF5"/>
    <w:rsid w:val="005E40D5"/>
    <w:rsid w:val="005E4854"/>
    <w:rsid w:val="005E51E1"/>
    <w:rsid w:val="005E553C"/>
    <w:rsid w:val="005E69AE"/>
    <w:rsid w:val="005E6A72"/>
    <w:rsid w:val="005E7423"/>
    <w:rsid w:val="005E7CC5"/>
    <w:rsid w:val="005E7F9E"/>
    <w:rsid w:val="005F05D9"/>
    <w:rsid w:val="005F3BEC"/>
    <w:rsid w:val="005F4BC7"/>
    <w:rsid w:val="005F4D74"/>
    <w:rsid w:val="005F52D0"/>
    <w:rsid w:val="005F574A"/>
    <w:rsid w:val="005F6DB2"/>
    <w:rsid w:val="005F6F7C"/>
    <w:rsid w:val="005F799C"/>
    <w:rsid w:val="005F7E41"/>
    <w:rsid w:val="005F7FCA"/>
    <w:rsid w:val="006001F5"/>
    <w:rsid w:val="006007F7"/>
    <w:rsid w:val="006013C8"/>
    <w:rsid w:val="00601A8B"/>
    <w:rsid w:val="00601B13"/>
    <w:rsid w:val="00601D02"/>
    <w:rsid w:val="00601EEB"/>
    <w:rsid w:val="006021B1"/>
    <w:rsid w:val="0060331F"/>
    <w:rsid w:val="006042F7"/>
    <w:rsid w:val="00605A28"/>
    <w:rsid w:val="00605AA4"/>
    <w:rsid w:val="00605EFA"/>
    <w:rsid w:val="0060762A"/>
    <w:rsid w:val="006076AD"/>
    <w:rsid w:val="006076D2"/>
    <w:rsid w:val="00607B57"/>
    <w:rsid w:val="00607CDD"/>
    <w:rsid w:val="00607F3D"/>
    <w:rsid w:val="00610A0A"/>
    <w:rsid w:val="0061259B"/>
    <w:rsid w:val="00612AA8"/>
    <w:rsid w:val="00612AB5"/>
    <w:rsid w:val="0061361C"/>
    <w:rsid w:val="00613E41"/>
    <w:rsid w:val="0061420F"/>
    <w:rsid w:val="006142D4"/>
    <w:rsid w:val="006143C7"/>
    <w:rsid w:val="006146DE"/>
    <w:rsid w:val="00614A04"/>
    <w:rsid w:val="00614A9D"/>
    <w:rsid w:val="00620BE1"/>
    <w:rsid w:val="00621096"/>
    <w:rsid w:val="00621238"/>
    <w:rsid w:val="00622DED"/>
    <w:rsid w:val="006238C6"/>
    <w:rsid w:val="00623A3E"/>
    <w:rsid w:val="006240D4"/>
    <w:rsid w:val="00624406"/>
    <w:rsid w:val="006252E5"/>
    <w:rsid w:val="00625831"/>
    <w:rsid w:val="00626A91"/>
    <w:rsid w:val="00627439"/>
    <w:rsid w:val="006300F9"/>
    <w:rsid w:val="00630C0A"/>
    <w:rsid w:val="006323D1"/>
    <w:rsid w:val="006344FB"/>
    <w:rsid w:val="00635C83"/>
    <w:rsid w:val="00635FA0"/>
    <w:rsid w:val="00637A44"/>
    <w:rsid w:val="00637E12"/>
    <w:rsid w:val="006402AB"/>
    <w:rsid w:val="0064053E"/>
    <w:rsid w:val="00640A25"/>
    <w:rsid w:val="00640A66"/>
    <w:rsid w:val="0064169A"/>
    <w:rsid w:val="00642710"/>
    <w:rsid w:val="00642900"/>
    <w:rsid w:val="0064291D"/>
    <w:rsid w:val="0064476B"/>
    <w:rsid w:val="00644ADE"/>
    <w:rsid w:val="00644F3B"/>
    <w:rsid w:val="006454E4"/>
    <w:rsid w:val="00645B8E"/>
    <w:rsid w:val="0064625D"/>
    <w:rsid w:val="0064637E"/>
    <w:rsid w:val="0064681C"/>
    <w:rsid w:val="00647BE6"/>
    <w:rsid w:val="00647FF5"/>
    <w:rsid w:val="006518F5"/>
    <w:rsid w:val="006521A8"/>
    <w:rsid w:val="0065253B"/>
    <w:rsid w:val="0065313D"/>
    <w:rsid w:val="00653A66"/>
    <w:rsid w:val="006543BE"/>
    <w:rsid w:val="006544DA"/>
    <w:rsid w:val="00654D05"/>
    <w:rsid w:val="00655743"/>
    <w:rsid w:val="00655774"/>
    <w:rsid w:val="00655C3A"/>
    <w:rsid w:val="006560EA"/>
    <w:rsid w:val="006568D7"/>
    <w:rsid w:val="0065690D"/>
    <w:rsid w:val="00656DE2"/>
    <w:rsid w:val="00657107"/>
    <w:rsid w:val="006575A5"/>
    <w:rsid w:val="00657C9C"/>
    <w:rsid w:val="00661272"/>
    <w:rsid w:val="006622B2"/>
    <w:rsid w:val="00662836"/>
    <w:rsid w:val="0066293A"/>
    <w:rsid w:val="00663F23"/>
    <w:rsid w:val="006649C1"/>
    <w:rsid w:val="00664E3A"/>
    <w:rsid w:val="00666029"/>
    <w:rsid w:val="0066723E"/>
    <w:rsid w:val="006673FD"/>
    <w:rsid w:val="00667BED"/>
    <w:rsid w:val="006704B8"/>
    <w:rsid w:val="00671958"/>
    <w:rsid w:val="0067233B"/>
    <w:rsid w:val="006732D5"/>
    <w:rsid w:val="006736AC"/>
    <w:rsid w:val="00673701"/>
    <w:rsid w:val="00673B23"/>
    <w:rsid w:val="006744B2"/>
    <w:rsid w:val="00675695"/>
    <w:rsid w:val="00676445"/>
    <w:rsid w:val="00677483"/>
    <w:rsid w:val="00677690"/>
    <w:rsid w:val="0067797C"/>
    <w:rsid w:val="00680415"/>
    <w:rsid w:val="006830B5"/>
    <w:rsid w:val="0068343A"/>
    <w:rsid w:val="006834C3"/>
    <w:rsid w:val="00683EC9"/>
    <w:rsid w:val="00684776"/>
    <w:rsid w:val="00684AAB"/>
    <w:rsid w:val="00685484"/>
    <w:rsid w:val="00685533"/>
    <w:rsid w:val="006855DB"/>
    <w:rsid w:val="006856D6"/>
    <w:rsid w:val="00686226"/>
    <w:rsid w:val="0068683B"/>
    <w:rsid w:val="0068712A"/>
    <w:rsid w:val="00687778"/>
    <w:rsid w:val="00687ACD"/>
    <w:rsid w:val="00687B10"/>
    <w:rsid w:val="00687CA9"/>
    <w:rsid w:val="00690411"/>
    <w:rsid w:val="00690568"/>
    <w:rsid w:val="00690E44"/>
    <w:rsid w:val="00691A4B"/>
    <w:rsid w:val="006920AC"/>
    <w:rsid w:val="006944A4"/>
    <w:rsid w:val="00694B8F"/>
    <w:rsid w:val="0069634D"/>
    <w:rsid w:val="006967C0"/>
    <w:rsid w:val="00696AFA"/>
    <w:rsid w:val="006979DF"/>
    <w:rsid w:val="00697D3F"/>
    <w:rsid w:val="006A0F0D"/>
    <w:rsid w:val="006A2170"/>
    <w:rsid w:val="006A4488"/>
    <w:rsid w:val="006A6397"/>
    <w:rsid w:val="006A663E"/>
    <w:rsid w:val="006A6C2B"/>
    <w:rsid w:val="006B0BCC"/>
    <w:rsid w:val="006B101A"/>
    <w:rsid w:val="006B1058"/>
    <w:rsid w:val="006B1FB2"/>
    <w:rsid w:val="006B2094"/>
    <w:rsid w:val="006B237D"/>
    <w:rsid w:val="006B2EC1"/>
    <w:rsid w:val="006B3120"/>
    <w:rsid w:val="006B3957"/>
    <w:rsid w:val="006B5D55"/>
    <w:rsid w:val="006B609C"/>
    <w:rsid w:val="006B6E20"/>
    <w:rsid w:val="006B7336"/>
    <w:rsid w:val="006B7534"/>
    <w:rsid w:val="006B77AF"/>
    <w:rsid w:val="006C0329"/>
    <w:rsid w:val="006C0CC4"/>
    <w:rsid w:val="006C0F16"/>
    <w:rsid w:val="006C23B1"/>
    <w:rsid w:val="006C2499"/>
    <w:rsid w:val="006C2D0B"/>
    <w:rsid w:val="006C2E10"/>
    <w:rsid w:val="006C34F4"/>
    <w:rsid w:val="006C356B"/>
    <w:rsid w:val="006C484D"/>
    <w:rsid w:val="006C4B02"/>
    <w:rsid w:val="006C4D84"/>
    <w:rsid w:val="006C552C"/>
    <w:rsid w:val="006C7188"/>
    <w:rsid w:val="006C738A"/>
    <w:rsid w:val="006D03B6"/>
    <w:rsid w:val="006D1907"/>
    <w:rsid w:val="006D1CE9"/>
    <w:rsid w:val="006D22E9"/>
    <w:rsid w:val="006D2DAB"/>
    <w:rsid w:val="006D3C7A"/>
    <w:rsid w:val="006D3FB5"/>
    <w:rsid w:val="006D501E"/>
    <w:rsid w:val="006D60B0"/>
    <w:rsid w:val="006D61E9"/>
    <w:rsid w:val="006D6F36"/>
    <w:rsid w:val="006D7125"/>
    <w:rsid w:val="006D7722"/>
    <w:rsid w:val="006D7CCF"/>
    <w:rsid w:val="006E101F"/>
    <w:rsid w:val="006E1486"/>
    <w:rsid w:val="006E1765"/>
    <w:rsid w:val="006E18E8"/>
    <w:rsid w:val="006E32FD"/>
    <w:rsid w:val="006E3B36"/>
    <w:rsid w:val="006E3BF0"/>
    <w:rsid w:val="006E4C4D"/>
    <w:rsid w:val="006E5DC3"/>
    <w:rsid w:val="006E6B06"/>
    <w:rsid w:val="006F1904"/>
    <w:rsid w:val="006F1EC9"/>
    <w:rsid w:val="006F228D"/>
    <w:rsid w:val="006F286D"/>
    <w:rsid w:val="006F2D62"/>
    <w:rsid w:val="006F375F"/>
    <w:rsid w:val="006F4E1E"/>
    <w:rsid w:val="006F5583"/>
    <w:rsid w:val="006F69BD"/>
    <w:rsid w:val="006F6C4B"/>
    <w:rsid w:val="006F7DA6"/>
    <w:rsid w:val="00700130"/>
    <w:rsid w:val="00700C66"/>
    <w:rsid w:val="00700FA7"/>
    <w:rsid w:val="007019C6"/>
    <w:rsid w:val="00702253"/>
    <w:rsid w:val="00702272"/>
    <w:rsid w:val="007024E2"/>
    <w:rsid w:val="00702894"/>
    <w:rsid w:val="00703689"/>
    <w:rsid w:val="00703FA9"/>
    <w:rsid w:val="0070401E"/>
    <w:rsid w:val="0070433F"/>
    <w:rsid w:val="00704E2F"/>
    <w:rsid w:val="00705D7B"/>
    <w:rsid w:val="00705E03"/>
    <w:rsid w:val="00706C37"/>
    <w:rsid w:val="00706CBD"/>
    <w:rsid w:val="00707F97"/>
    <w:rsid w:val="0071000B"/>
    <w:rsid w:val="007110C3"/>
    <w:rsid w:val="007111ED"/>
    <w:rsid w:val="007113DF"/>
    <w:rsid w:val="0071159A"/>
    <w:rsid w:val="007128DC"/>
    <w:rsid w:val="00713BBC"/>
    <w:rsid w:val="007147D0"/>
    <w:rsid w:val="00714A97"/>
    <w:rsid w:val="00714BB2"/>
    <w:rsid w:val="00714E65"/>
    <w:rsid w:val="00717BBA"/>
    <w:rsid w:val="00717C4E"/>
    <w:rsid w:val="00717D8D"/>
    <w:rsid w:val="00720197"/>
    <w:rsid w:val="0072138D"/>
    <w:rsid w:val="00721B40"/>
    <w:rsid w:val="007220F2"/>
    <w:rsid w:val="00723376"/>
    <w:rsid w:val="00723E69"/>
    <w:rsid w:val="00725581"/>
    <w:rsid w:val="00725A70"/>
    <w:rsid w:val="00725CF8"/>
    <w:rsid w:val="00725E4D"/>
    <w:rsid w:val="00726AD8"/>
    <w:rsid w:val="007303D3"/>
    <w:rsid w:val="00732AA9"/>
    <w:rsid w:val="0073348E"/>
    <w:rsid w:val="00734057"/>
    <w:rsid w:val="00734BC1"/>
    <w:rsid w:val="00735003"/>
    <w:rsid w:val="007351AA"/>
    <w:rsid w:val="00736DEF"/>
    <w:rsid w:val="00737D6B"/>
    <w:rsid w:val="007400FA"/>
    <w:rsid w:val="007407AE"/>
    <w:rsid w:val="00740DE5"/>
    <w:rsid w:val="007414F4"/>
    <w:rsid w:val="007418ED"/>
    <w:rsid w:val="00741FC4"/>
    <w:rsid w:val="0074285E"/>
    <w:rsid w:val="00742CA7"/>
    <w:rsid w:val="00744221"/>
    <w:rsid w:val="0074468C"/>
    <w:rsid w:val="00744C64"/>
    <w:rsid w:val="0074521E"/>
    <w:rsid w:val="007453EB"/>
    <w:rsid w:val="00745BDA"/>
    <w:rsid w:val="00746705"/>
    <w:rsid w:val="00747656"/>
    <w:rsid w:val="007503DB"/>
    <w:rsid w:val="00751C48"/>
    <w:rsid w:val="00752596"/>
    <w:rsid w:val="00752B00"/>
    <w:rsid w:val="00753132"/>
    <w:rsid w:val="00754A0E"/>
    <w:rsid w:val="00754AE3"/>
    <w:rsid w:val="0075568C"/>
    <w:rsid w:val="00756242"/>
    <w:rsid w:val="00756417"/>
    <w:rsid w:val="00757AAC"/>
    <w:rsid w:val="00757BE2"/>
    <w:rsid w:val="00757D64"/>
    <w:rsid w:val="00760022"/>
    <w:rsid w:val="0076065E"/>
    <w:rsid w:val="00761173"/>
    <w:rsid w:val="0076131A"/>
    <w:rsid w:val="00761DBC"/>
    <w:rsid w:val="007622C3"/>
    <w:rsid w:val="00762815"/>
    <w:rsid w:val="00764D2F"/>
    <w:rsid w:val="007663A8"/>
    <w:rsid w:val="0077070D"/>
    <w:rsid w:val="00770738"/>
    <w:rsid w:val="00770DD1"/>
    <w:rsid w:val="007710E4"/>
    <w:rsid w:val="00771C66"/>
    <w:rsid w:val="00772810"/>
    <w:rsid w:val="0077330D"/>
    <w:rsid w:val="007738AA"/>
    <w:rsid w:val="00773E45"/>
    <w:rsid w:val="0077407F"/>
    <w:rsid w:val="00774BEA"/>
    <w:rsid w:val="007751E3"/>
    <w:rsid w:val="00775EBA"/>
    <w:rsid w:val="007763BE"/>
    <w:rsid w:val="007763CB"/>
    <w:rsid w:val="0077646F"/>
    <w:rsid w:val="007764A0"/>
    <w:rsid w:val="00776642"/>
    <w:rsid w:val="00776721"/>
    <w:rsid w:val="00776A2F"/>
    <w:rsid w:val="007773A0"/>
    <w:rsid w:val="007774FF"/>
    <w:rsid w:val="007776E3"/>
    <w:rsid w:val="00777781"/>
    <w:rsid w:val="00780045"/>
    <w:rsid w:val="00780E2B"/>
    <w:rsid w:val="007813CC"/>
    <w:rsid w:val="00781463"/>
    <w:rsid w:val="007816BE"/>
    <w:rsid w:val="00781FC1"/>
    <w:rsid w:val="0078212A"/>
    <w:rsid w:val="00782395"/>
    <w:rsid w:val="00783D59"/>
    <w:rsid w:val="00783E0B"/>
    <w:rsid w:val="00783F06"/>
    <w:rsid w:val="007842D4"/>
    <w:rsid w:val="0078496D"/>
    <w:rsid w:val="0078507B"/>
    <w:rsid w:val="007850C4"/>
    <w:rsid w:val="00785221"/>
    <w:rsid w:val="00786582"/>
    <w:rsid w:val="007875F6"/>
    <w:rsid w:val="00787E5F"/>
    <w:rsid w:val="00787FDB"/>
    <w:rsid w:val="0079195E"/>
    <w:rsid w:val="007925AE"/>
    <w:rsid w:val="00792609"/>
    <w:rsid w:val="00792793"/>
    <w:rsid w:val="00792D02"/>
    <w:rsid w:val="00793065"/>
    <w:rsid w:val="0079323C"/>
    <w:rsid w:val="0079354F"/>
    <w:rsid w:val="00794AD3"/>
    <w:rsid w:val="007956FB"/>
    <w:rsid w:val="007A04BB"/>
    <w:rsid w:val="007A0554"/>
    <w:rsid w:val="007A072A"/>
    <w:rsid w:val="007A12F5"/>
    <w:rsid w:val="007A30CD"/>
    <w:rsid w:val="007A321B"/>
    <w:rsid w:val="007A3FBB"/>
    <w:rsid w:val="007A4586"/>
    <w:rsid w:val="007A4D97"/>
    <w:rsid w:val="007A5E46"/>
    <w:rsid w:val="007A6B0A"/>
    <w:rsid w:val="007A6BF9"/>
    <w:rsid w:val="007A7027"/>
    <w:rsid w:val="007A7F25"/>
    <w:rsid w:val="007B0D0A"/>
    <w:rsid w:val="007B221B"/>
    <w:rsid w:val="007B2E30"/>
    <w:rsid w:val="007B3251"/>
    <w:rsid w:val="007B3303"/>
    <w:rsid w:val="007B3482"/>
    <w:rsid w:val="007B353C"/>
    <w:rsid w:val="007B4E0F"/>
    <w:rsid w:val="007B5197"/>
    <w:rsid w:val="007B55B9"/>
    <w:rsid w:val="007B5CC9"/>
    <w:rsid w:val="007B6685"/>
    <w:rsid w:val="007B66E9"/>
    <w:rsid w:val="007B6723"/>
    <w:rsid w:val="007B74CF"/>
    <w:rsid w:val="007B7821"/>
    <w:rsid w:val="007B785D"/>
    <w:rsid w:val="007B79AE"/>
    <w:rsid w:val="007B79C2"/>
    <w:rsid w:val="007B7BFB"/>
    <w:rsid w:val="007C01B3"/>
    <w:rsid w:val="007C0638"/>
    <w:rsid w:val="007C0813"/>
    <w:rsid w:val="007C0AAC"/>
    <w:rsid w:val="007C0DF2"/>
    <w:rsid w:val="007C1C0D"/>
    <w:rsid w:val="007C26BA"/>
    <w:rsid w:val="007C2DDC"/>
    <w:rsid w:val="007C2FE3"/>
    <w:rsid w:val="007C48EE"/>
    <w:rsid w:val="007C4A0B"/>
    <w:rsid w:val="007C4A32"/>
    <w:rsid w:val="007C584A"/>
    <w:rsid w:val="007C5CD3"/>
    <w:rsid w:val="007C6CD3"/>
    <w:rsid w:val="007C7F7A"/>
    <w:rsid w:val="007D0736"/>
    <w:rsid w:val="007D0952"/>
    <w:rsid w:val="007D0A50"/>
    <w:rsid w:val="007D0DF9"/>
    <w:rsid w:val="007D10DB"/>
    <w:rsid w:val="007D214D"/>
    <w:rsid w:val="007D2622"/>
    <w:rsid w:val="007D32E3"/>
    <w:rsid w:val="007D406E"/>
    <w:rsid w:val="007D4AA5"/>
    <w:rsid w:val="007D4DB8"/>
    <w:rsid w:val="007D517B"/>
    <w:rsid w:val="007D556D"/>
    <w:rsid w:val="007D5D60"/>
    <w:rsid w:val="007D6345"/>
    <w:rsid w:val="007D63C1"/>
    <w:rsid w:val="007D63F9"/>
    <w:rsid w:val="007D649D"/>
    <w:rsid w:val="007D6528"/>
    <w:rsid w:val="007E18BC"/>
    <w:rsid w:val="007E1AB3"/>
    <w:rsid w:val="007E1FD3"/>
    <w:rsid w:val="007E2220"/>
    <w:rsid w:val="007E2ED3"/>
    <w:rsid w:val="007E3586"/>
    <w:rsid w:val="007E368C"/>
    <w:rsid w:val="007E3ADC"/>
    <w:rsid w:val="007E3BF1"/>
    <w:rsid w:val="007E44E7"/>
    <w:rsid w:val="007E55E0"/>
    <w:rsid w:val="007E6890"/>
    <w:rsid w:val="007E79D1"/>
    <w:rsid w:val="007E7A47"/>
    <w:rsid w:val="007E7B53"/>
    <w:rsid w:val="007E7CBB"/>
    <w:rsid w:val="007F0316"/>
    <w:rsid w:val="007F0DCA"/>
    <w:rsid w:val="007F19FB"/>
    <w:rsid w:val="007F1AF7"/>
    <w:rsid w:val="007F1BDD"/>
    <w:rsid w:val="007F270C"/>
    <w:rsid w:val="007F3516"/>
    <w:rsid w:val="007F4562"/>
    <w:rsid w:val="007F45E7"/>
    <w:rsid w:val="007F46BC"/>
    <w:rsid w:val="007F57CE"/>
    <w:rsid w:val="007F5EFE"/>
    <w:rsid w:val="007F7A98"/>
    <w:rsid w:val="007F7C84"/>
    <w:rsid w:val="007F7CD7"/>
    <w:rsid w:val="00800C96"/>
    <w:rsid w:val="008016E3"/>
    <w:rsid w:val="00801917"/>
    <w:rsid w:val="00801E99"/>
    <w:rsid w:val="00802014"/>
    <w:rsid w:val="008029B8"/>
    <w:rsid w:val="00803229"/>
    <w:rsid w:val="008040BF"/>
    <w:rsid w:val="00804170"/>
    <w:rsid w:val="008043AE"/>
    <w:rsid w:val="00804D9E"/>
    <w:rsid w:val="008055D5"/>
    <w:rsid w:val="0080580E"/>
    <w:rsid w:val="00805DDD"/>
    <w:rsid w:val="00805EBF"/>
    <w:rsid w:val="00806A86"/>
    <w:rsid w:val="00806E4C"/>
    <w:rsid w:val="00807603"/>
    <w:rsid w:val="00807CCF"/>
    <w:rsid w:val="00807FC7"/>
    <w:rsid w:val="00811433"/>
    <w:rsid w:val="00812ACF"/>
    <w:rsid w:val="0081363C"/>
    <w:rsid w:val="00813AB0"/>
    <w:rsid w:val="00813EB7"/>
    <w:rsid w:val="00813F3D"/>
    <w:rsid w:val="008145DB"/>
    <w:rsid w:val="00815217"/>
    <w:rsid w:val="008154B3"/>
    <w:rsid w:val="00815B46"/>
    <w:rsid w:val="00815DE6"/>
    <w:rsid w:val="008171EB"/>
    <w:rsid w:val="00817FA6"/>
    <w:rsid w:val="008203DE"/>
    <w:rsid w:val="00820B4B"/>
    <w:rsid w:val="00820E10"/>
    <w:rsid w:val="00820FA3"/>
    <w:rsid w:val="008218F9"/>
    <w:rsid w:val="00823A62"/>
    <w:rsid w:val="00823C25"/>
    <w:rsid w:val="0082404A"/>
    <w:rsid w:val="008241BF"/>
    <w:rsid w:val="0082461F"/>
    <w:rsid w:val="00824D6F"/>
    <w:rsid w:val="00825A96"/>
    <w:rsid w:val="00825B8C"/>
    <w:rsid w:val="008262B6"/>
    <w:rsid w:val="00831FFD"/>
    <w:rsid w:val="0083228A"/>
    <w:rsid w:val="008322F9"/>
    <w:rsid w:val="00832512"/>
    <w:rsid w:val="00832909"/>
    <w:rsid w:val="0083356C"/>
    <w:rsid w:val="008339CC"/>
    <w:rsid w:val="00833A53"/>
    <w:rsid w:val="00834CA0"/>
    <w:rsid w:val="00834E85"/>
    <w:rsid w:val="008357F3"/>
    <w:rsid w:val="0083580C"/>
    <w:rsid w:val="00835A42"/>
    <w:rsid w:val="00835C2D"/>
    <w:rsid w:val="00836101"/>
    <w:rsid w:val="00836180"/>
    <w:rsid w:val="0083650F"/>
    <w:rsid w:val="0083664C"/>
    <w:rsid w:val="0083672C"/>
    <w:rsid w:val="00836A55"/>
    <w:rsid w:val="00836B07"/>
    <w:rsid w:val="00836E6F"/>
    <w:rsid w:val="00837234"/>
    <w:rsid w:val="0083776D"/>
    <w:rsid w:val="0083779C"/>
    <w:rsid w:val="00837902"/>
    <w:rsid w:val="00837D5C"/>
    <w:rsid w:val="00837EC5"/>
    <w:rsid w:val="00840370"/>
    <w:rsid w:val="00840AAF"/>
    <w:rsid w:val="008422E5"/>
    <w:rsid w:val="00842395"/>
    <w:rsid w:val="008428CE"/>
    <w:rsid w:val="0084423E"/>
    <w:rsid w:val="00845C97"/>
    <w:rsid w:val="00846243"/>
    <w:rsid w:val="00846C29"/>
    <w:rsid w:val="008470B4"/>
    <w:rsid w:val="00847452"/>
    <w:rsid w:val="00847B18"/>
    <w:rsid w:val="00847B85"/>
    <w:rsid w:val="00850532"/>
    <w:rsid w:val="00850B3E"/>
    <w:rsid w:val="00851098"/>
    <w:rsid w:val="00851C77"/>
    <w:rsid w:val="00851E49"/>
    <w:rsid w:val="00852E37"/>
    <w:rsid w:val="00853120"/>
    <w:rsid w:val="008532FC"/>
    <w:rsid w:val="0085393D"/>
    <w:rsid w:val="00853961"/>
    <w:rsid w:val="00853AC5"/>
    <w:rsid w:val="00853C10"/>
    <w:rsid w:val="00854717"/>
    <w:rsid w:val="00854BE9"/>
    <w:rsid w:val="008550EB"/>
    <w:rsid w:val="00855E98"/>
    <w:rsid w:val="008568D9"/>
    <w:rsid w:val="00856AE5"/>
    <w:rsid w:val="00856E14"/>
    <w:rsid w:val="00857647"/>
    <w:rsid w:val="00860588"/>
    <w:rsid w:val="0086059D"/>
    <w:rsid w:val="00860EAC"/>
    <w:rsid w:val="00861264"/>
    <w:rsid w:val="00861C47"/>
    <w:rsid w:val="0086202B"/>
    <w:rsid w:val="008623F5"/>
    <w:rsid w:val="00862517"/>
    <w:rsid w:val="008630F0"/>
    <w:rsid w:val="00863E59"/>
    <w:rsid w:val="0086448C"/>
    <w:rsid w:val="00864F3B"/>
    <w:rsid w:val="008650BA"/>
    <w:rsid w:val="00865356"/>
    <w:rsid w:val="0086549A"/>
    <w:rsid w:val="008667CA"/>
    <w:rsid w:val="00866BB8"/>
    <w:rsid w:val="00866FD6"/>
    <w:rsid w:val="0087274C"/>
    <w:rsid w:val="008727B1"/>
    <w:rsid w:val="008727B2"/>
    <w:rsid w:val="00873ABF"/>
    <w:rsid w:val="00874205"/>
    <w:rsid w:val="00875C6A"/>
    <w:rsid w:val="00875DEB"/>
    <w:rsid w:val="008763E8"/>
    <w:rsid w:val="008765D8"/>
    <w:rsid w:val="008767EB"/>
    <w:rsid w:val="00876D8C"/>
    <w:rsid w:val="008801B7"/>
    <w:rsid w:val="008806F6"/>
    <w:rsid w:val="00880EA4"/>
    <w:rsid w:val="00881645"/>
    <w:rsid w:val="0088171D"/>
    <w:rsid w:val="00881CC0"/>
    <w:rsid w:val="00881F1D"/>
    <w:rsid w:val="008826F7"/>
    <w:rsid w:val="00882FD9"/>
    <w:rsid w:val="0088498F"/>
    <w:rsid w:val="00885129"/>
    <w:rsid w:val="00885947"/>
    <w:rsid w:val="00886478"/>
    <w:rsid w:val="00890B6E"/>
    <w:rsid w:val="008916A7"/>
    <w:rsid w:val="008922BB"/>
    <w:rsid w:val="008925B6"/>
    <w:rsid w:val="008927C9"/>
    <w:rsid w:val="00892F08"/>
    <w:rsid w:val="00893327"/>
    <w:rsid w:val="00893760"/>
    <w:rsid w:val="008939D3"/>
    <w:rsid w:val="00893ABA"/>
    <w:rsid w:val="008942CE"/>
    <w:rsid w:val="00894831"/>
    <w:rsid w:val="00894AE1"/>
    <w:rsid w:val="008950EE"/>
    <w:rsid w:val="00895B51"/>
    <w:rsid w:val="00895BAB"/>
    <w:rsid w:val="00896580"/>
    <w:rsid w:val="0089729F"/>
    <w:rsid w:val="0089745A"/>
    <w:rsid w:val="008A03EA"/>
    <w:rsid w:val="008A1931"/>
    <w:rsid w:val="008A1A35"/>
    <w:rsid w:val="008A1A58"/>
    <w:rsid w:val="008A1E1D"/>
    <w:rsid w:val="008A203E"/>
    <w:rsid w:val="008A2A28"/>
    <w:rsid w:val="008A34D8"/>
    <w:rsid w:val="008A391C"/>
    <w:rsid w:val="008A5700"/>
    <w:rsid w:val="008A59E0"/>
    <w:rsid w:val="008A6114"/>
    <w:rsid w:val="008A68FD"/>
    <w:rsid w:val="008A7570"/>
    <w:rsid w:val="008A78B4"/>
    <w:rsid w:val="008B06D1"/>
    <w:rsid w:val="008B0C4B"/>
    <w:rsid w:val="008B0FBE"/>
    <w:rsid w:val="008B16FA"/>
    <w:rsid w:val="008B18F6"/>
    <w:rsid w:val="008B201E"/>
    <w:rsid w:val="008B23C1"/>
    <w:rsid w:val="008B28AF"/>
    <w:rsid w:val="008B3222"/>
    <w:rsid w:val="008B4EB9"/>
    <w:rsid w:val="008B56D5"/>
    <w:rsid w:val="008B72FA"/>
    <w:rsid w:val="008B7733"/>
    <w:rsid w:val="008B7FAC"/>
    <w:rsid w:val="008C014F"/>
    <w:rsid w:val="008C0767"/>
    <w:rsid w:val="008C09A2"/>
    <w:rsid w:val="008C0C35"/>
    <w:rsid w:val="008C1664"/>
    <w:rsid w:val="008C19CD"/>
    <w:rsid w:val="008C286E"/>
    <w:rsid w:val="008C2A5E"/>
    <w:rsid w:val="008C2B02"/>
    <w:rsid w:val="008C2C47"/>
    <w:rsid w:val="008C3154"/>
    <w:rsid w:val="008C31DA"/>
    <w:rsid w:val="008C350F"/>
    <w:rsid w:val="008C37B2"/>
    <w:rsid w:val="008C3E8F"/>
    <w:rsid w:val="008C4AD9"/>
    <w:rsid w:val="008C5D30"/>
    <w:rsid w:val="008C61EB"/>
    <w:rsid w:val="008C6596"/>
    <w:rsid w:val="008C6A2D"/>
    <w:rsid w:val="008C7AB6"/>
    <w:rsid w:val="008D0512"/>
    <w:rsid w:val="008D0E04"/>
    <w:rsid w:val="008D19DD"/>
    <w:rsid w:val="008D23A8"/>
    <w:rsid w:val="008D34AE"/>
    <w:rsid w:val="008D3F87"/>
    <w:rsid w:val="008D42A1"/>
    <w:rsid w:val="008D4677"/>
    <w:rsid w:val="008D504D"/>
    <w:rsid w:val="008D5933"/>
    <w:rsid w:val="008D5C8A"/>
    <w:rsid w:val="008D6349"/>
    <w:rsid w:val="008D7558"/>
    <w:rsid w:val="008D7DD0"/>
    <w:rsid w:val="008E08D5"/>
    <w:rsid w:val="008E11A8"/>
    <w:rsid w:val="008E137E"/>
    <w:rsid w:val="008E2696"/>
    <w:rsid w:val="008E2D62"/>
    <w:rsid w:val="008E3168"/>
    <w:rsid w:val="008E422F"/>
    <w:rsid w:val="008E51E8"/>
    <w:rsid w:val="008E5878"/>
    <w:rsid w:val="008E5A09"/>
    <w:rsid w:val="008E5E9C"/>
    <w:rsid w:val="008E66A0"/>
    <w:rsid w:val="008E6F8E"/>
    <w:rsid w:val="008E70CA"/>
    <w:rsid w:val="008E717A"/>
    <w:rsid w:val="008E7470"/>
    <w:rsid w:val="008E787B"/>
    <w:rsid w:val="008E7BA6"/>
    <w:rsid w:val="008F1E60"/>
    <w:rsid w:val="008F1EE9"/>
    <w:rsid w:val="008F229F"/>
    <w:rsid w:val="008F3EAE"/>
    <w:rsid w:val="008F4526"/>
    <w:rsid w:val="008F4900"/>
    <w:rsid w:val="008F5B7A"/>
    <w:rsid w:val="008F616F"/>
    <w:rsid w:val="008F631D"/>
    <w:rsid w:val="008F74E6"/>
    <w:rsid w:val="009002B2"/>
    <w:rsid w:val="00900706"/>
    <w:rsid w:val="00900999"/>
    <w:rsid w:val="00900F52"/>
    <w:rsid w:val="00901ADA"/>
    <w:rsid w:val="00901D39"/>
    <w:rsid w:val="0090437C"/>
    <w:rsid w:val="00904BC2"/>
    <w:rsid w:val="00904CAA"/>
    <w:rsid w:val="0090528E"/>
    <w:rsid w:val="00905A80"/>
    <w:rsid w:val="00905EDD"/>
    <w:rsid w:val="00906E97"/>
    <w:rsid w:val="009103BD"/>
    <w:rsid w:val="00912789"/>
    <w:rsid w:val="00912E7A"/>
    <w:rsid w:val="00913A1C"/>
    <w:rsid w:val="00913F49"/>
    <w:rsid w:val="00914930"/>
    <w:rsid w:val="0091503D"/>
    <w:rsid w:val="0091568E"/>
    <w:rsid w:val="00915848"/>
    <w:rsid w:val="00915A9F"/>
    <w:rsid w:val="00915E7B"/>
    <w:rsid w:val="009169A0"/>
    <w:rsid w:val="00917357"/>
    <w:rsid w:val="009205D8"/>
    <w:rsid w:val="00920F03"/>
    <w:rsid w:val="00920F95"/>
    <w:rsid w:val="0092119D"/>
    <w:rsid w:val="0092163D"/>
    <w:rsid w:val="00921913"/>
    <w:rsid w:val="00921F94"/>
    <w:rsid w:val="0092225F"/>
    <w:rsid w:val="0092229A"/>
    <w:rsid w:val="0092273D"/>
    <w:rsid w:val="00922AC0"/>
    <w:rsid w:val="00922AD5"/>
    <w:rsid w:val="00922E35"/>
    <w:rsid w:val="00923D5A"/>
    <w:rsid w:val="00924155"/>
    <w:rsid w:val="009245C8"/>
    <w:rsid w:val="00924616"/>
    <w:rsid w:val="0092592B"/>
    <w:rsid w:val="0092659A"/>
    <w:rsid w:val="00926EA3"/>
    <w:rsid w:val="009305B3"/>
    <w:rsid w:val="009310CF"/>
    <w:rsid w:val="00931740"/>
    <w:rsid w:val="00932035"/>
    <w:rsid w:val="00933630"/>
    <w:rsid w:val="009336C9"/>
    <w:rsid w:val="00933CAE"/>
    <w:rsid w:val="00934A4F"/>
    <w:rsid w:val="0093514B"/>
    <w:rsid w:val="009351C2"/>
    <w:rsid w:val="00935C51"/>
    <w:rsid w:val="00935D31"/>
    <w:rsid w:val="00935FD6"/>
    <w:rsid w:val="009362C9"/>
    <w:rsid w:val="0093690C"/>
    <w:rsid w:val="00936D56"/>
    <w:rsid w:val="00937210"/>
    <w:rsid w:val="0093729A"/>
    <w:rsid w:val="009376DD"/>
    <w:rsid w:val="009379D5"/>
    <w:rsid w:val="00937B19"/>
    <w:rsid w:val="00937B31"/>
    <w:rsid w:val="009412F0"/>
    <w:rsid w:val="00942AE6"/>
    <w:rsid w:val="00943124"/>
    <w:rsid w:val="00943516"/>
    <w:rsid w:val="0094370D"/>
    <w:rsid w:val="00946040"/>
    <w:rsid w:val="00946771"/>
    <w:rsid w:val="00947896"/>
    <w:rsid w:val="00947A21"/>
    <w:rsid w:val="00947C9A"/>
    <w:rsid w:val="009507C1"/>
    <w:rsid w:val="009508C2"/>
    <w:rsid w:val="00950A69"/>
    <w:rsid w:val="00951478"/>
    <w:rsid w:val="009520A0"/>
    <w:rsid w:val="009522F5"/>
    <w:rsid w:val="0095323A"/>
    <w:rsid w:val="00953D05"/>
    <w:rsid w:val="0095473F"/>
    <w:rsid w:val="009550A5"/>
    <w:rsid w:val="009553E0"/>
    <w:rsid w:val="00955D0E"/>
    <w:rsid w:val="00955F59"/>
    <w:rsid w:val="00956A02"/>
    <w:rsid w:val="00957288"/>
    <w:rsid w:val="00960239"/>
    <w:rsid w:val="009603B4"/>
    <w:rsid w:val="00961DFA"/>
    <w:rsid w:val="00962A6B"/>
    <w:rsid w:val="00962AE0"/>
    <w:rsid w:val="00962DA5"/>
    <w:rsid w:val="00962F0B"/>
    <w:rsid w:val="009637C9"/>
    <w:rsid w:val="00965A5A"/>
    <w:rsid w:val="00965EEE"/>
    <w:rsid w:val="00966FB6"/>
    <w:rsid w:val="00967A5E"/>
    <w:rsid w:val="009715C3"/>
    <w:rsid w:val="009719E8"/>
    <w:rsid w:val="00971D7F"/>
    <w:rsid w:val="00972E8B"/>
    <w:rsid w:val="0097464E"/>
    <w:rsid w:val="009758A5"/>
    <w:rsid w:val="00975D61"/>
    <w:rsid w:val="00976332"/>
    <w:rsid w:val="009771D5"/>
    <w:rsid w:val="0098030B"/>
    <w:rsid w:val="0098049A"/>
    <w:rsid w:val="009808BD"/>
    <w:rsid w:val="0098103C"/>
    <w:rsid w:val="0098136A"/>
    <w:rsid w:val="00983B10"/>
    <w:rsid w:val="00983B37"/>
    <w:rsid w:val="00983F03"/>
    <w:rsid w:val="00984378"/>
    <w:rsid w:val="00984B33"/>
    <w:rsid w:val="00985E93"/>
    <w:rsid w:val="00985F4D"/>
    <w:rsid w:val="0098600C"/>
    <w:rsid w:val="0098622D"/>
    <w:rsid w:val="0098630F"/>
    <w:rsid w:val="00986850"/>
    <w:rsid w:val="009902CA"/>
    <w:rsid w:val="0099097C"/>
    <w:rsid w:val="00991CD3"/>
    <w:rsid w:val="00991E15"/>
    <w:rsid w:val="00992EEB"/>
    <w:rsid w:val="009930CA"/>
    <w:rsid w:val="0099312D"/>
    <w:rsid w:val="00993C4B"/>
    <w:rsid w:val="00994A29"/>
    <w:rsid w:val="009960DD"/>
    <w:rsid w:val="0099677E"/>
    <w:rsid w:val="0099709A"/>
    <w:rsid w:val="00997BFF"/>
    <w:rsid w:val="009A10E4"/>
    <w:rsid w:val="009A15F3"/>
    <w:rsid w:val="009A26F7"/>
    <w:rsid w:val="009A2BAA"/>
    <w:rsid w:val="009A3B78"/>
    <w:rsid w:val="009A4368"/>
    <w:rsid w:val="009A43F0"/>
    <w:rsid w:val="009A4A66"/>
    <w:rsid w:val="009A50C7"/>
    <w:rsid w:val="009A68AB"/>
    <w:rsid w:val="009A6DAE"/>
    <w:rsid w:val="009A74F1"/>
    <w:rsid w:val="009A7584"/>
    <w:rsid w:val="009A76A8"/>
    <w:rsid w:val="009B0BED"/>
    <w:rsid w:val="009B0C5B"/>
    <w:rsid w:val="009B0E9B"/>
    <w:rsid w:val="009B0F9D"/>
    <w:rsid w:val="009B344C"/>
    <w:rsid w:val="009B34DF"/>
    <w:rsid w:val="009B387E"/>
    <w:rsid w:val="009B42B7"/>
    <w:rsid w:val="009B6114"/>
    <w:rsid w:val="009B61A8"/>
    <w:rsid w:val="009C00DA"/>
    <w:rsid w:val="009C029F"/>
    <w:rsid w:val="009C0FFC"/>
    <w:rsid w:val="009C1A15"/>
    <w:rsid w:val="009C2A78"/>
    <w:rsid w:val="009C39F2"/>
    <w:rsid w:val="009C3CDD"/>
    <w:rsid w:val="009C3E1C"/>
    <w:rsid w:val="009C42BC"/>
    <w:rsid w:val="009C5620"/>
    <w:rsid w:val="009C5AA0"/>
    <w:rsid w:val="009C5F04"/>
    <w:rsid w:val="009C791D"/>
    <w:rsid w:val="009D04EF"/>
    <w:rsid w:val="009D149B"/>
    <w:rsid w:val="009D1FA1"/>
    <w:rsid w:val="009D3709"/>
    <w:rsid w:val="009D439B"/>
    <w:rsid w:val="009D45A2"/>
    <w:rsid w:val="009D498D"/>
    <w:rsid w:val="009D6568"/>
    <w:rsid w:val="009D71B2"/>
    <w:rsid w:val="009D7431"/>
    <w:rsid w:val="009D7BED"/>
    <w:rsid w:val="009D7C6A"/>
    <w:rsid w:val="009D7E3C"/>
    <w:rsid w:val="009E1608"/>
    <w:rsid w:val="009E1B5B"/>
    <w:rsid w:val="009E25FD"/>
    <w:rsid w:val="009E3706"/>
    <w:rsid w:val="009E47F1"/>
    <w:rsid w:val="009E4B64"/>
    <w:rsid w:val="009E62E4"/>
    <w:rsid w:val="009E6772"/>
    <w:rsid w:val="009E7540"/>
    <w:rsid w:val="009F06AF"/>
    <w:rsid w:val="009F0D25"/>
    <w:rsid w:val="009F1184"/>
    <w:rsid w:val="009F134B"/>
    <w:rsid w:val="009F21C0"/>
    <w:rsid w:val="009F2392"/>
    <w:rsid w:val="009F29A7"/>
    <w:rsid w:val="009F3E0D"/>
    <w:rsid w:val="009F45ED"/>
    <w:rsid w:val="009F5100"/>
    <w:rsid w:val="009F5333"/>
    <w:rsid w:val="009F5411"/>
    <w:rsid w:val="009F5611"/>
    <w:rsid w:val="009F5AD1"/>
    <w:rsid w:val="009F64A4"/>
    <w:rsid w:val="009F73B2"/>
    <w:rsid w:val="00A000FD"/>
    <w:rsid w:val="00A00112"/>
    <w:rsid w:val="00A001B2"/>
    <w:rsid w:val="00A003DA"/>
    <w:rsid w:val="00A00E8B"/>
    <w:rsid w:val="00A012D5"/>
    <w:rsid w:val="00A01492"/>
    <w:rsid w:val="00A014E9"/>
    <w:rsid w:val="00A01D7E"/>
    <w:rsid w:val="00A01F54"/>
    <w:rsid w:val="00A02221"/>
    <w:rsid w:val="00A02E21"/>
    <w:rsid w:val="00A03C1A"/>
    <w:rsid w:val="00A03C93"/>
    <w:rsid w:val="00A04024"/>
    <w:rsid w:val="00A04C62"/>
    <w:rsid w:val="00A05282"/>
    <w:rsid w:val="00A0537E"/>
    <w:rsid w:val="00A053DA"/>
    <w:rsid w:val="00A05B11"/>
    <w:rsid w:val="00A06BE2"/>
    <w:rsid w:val="00A07794"/>
    <w:rsid w:val="00A10A11"/>
    <w:rsid w:val="00A10BFB"/>
    <w:rsid w:val="00A10FE9"/>
    <w:rsid w:val="00A113CA"/>
    <w:rsid w:val="00A11D03"/>
    <w:rsid w:val="00A11D65"/>
    <w:rsid w:val="00A127D9"/>
    <w:rsid w:val="00A13501"/>
    <w:rsid w:val="00A13F4B"/>
    <w:rsid w:val="00A14815"/>
    <w:rsid w:val="00A14917"/>
    <w:rsid w:val="00A1513C"/>
    <w:rsid w:val="00A1547A"/>
    <w:rsid w:val="00A15CE7"/>
    <w:rsid w:val="00A15FBF"/>
    <w:rsid w:val="00A17203"/>
    <w:rsid w:val="00A20140"/>
    <w:rsid w:val="00A20159"/>
    <w:rsid w:val="00A20C16"/>
    <w:rsid w:val="00A2116B"/>
    <w:rsid w:val="00A215A8"/>
    <w:rsid w:val="00A2177B"/>
    <w:rsid w:val="00A2195A"/>
    <w:rsid w:val="00A21FEC"/>
    <w:rsid w:val="00A221EB"/>
    <w:rsid w:val="00A22E85"/>
    <w:rsid w:val="00A23D9F"/>
    <w:rsid w:val="00A2471E"/>
    <w:rsid w:val="00A247AD"/>
    <w:rsid w:val="00A24D78"/>
    <w:rsid w:val="00A25ECB"/>
    <w:rsid w:val="00A264A9"/>
    <w:rsid w:val="00A264DB"/>
    <w:rsid w:val="00A26B2A"/>
    <w:rsid w:val="00A2728A"/>
    <w:rsid w:val="00A3071A"/>
    <w:rsid w:val="00A30900"/>
    <w:rsid w:val="00A31360"/>
    <w:rsid w:val="00A324E2"/>
    <w:rsid w:val="00A32922"/>
    <w:rsid w:val="00A33B4D"/>
    <w:rsid w:val="00A33C93"/>
    <w:rsid w:val="00A33DF1"/>
    <w:rsid w:val="00A34971"/>
    <w:rsid w:val="00A349AA"/>
    <w:rsid w:val="00A34A4E"/>
    <w:rsid w:val="00A35554"/>
    <w:rsid w:val="00A3639C"/>
    <w:rsid w:val="00A36C58"/>
    <w:rsid w:val="00A36E05"/>
    <w:rsid w:val="00A375E0"/>
    <w:rsid w:val="00A37BAE"/>
    <w:rsid w:val="00A4037E"/>
    <w:rsid w:val="00A43169"/>
    <w:rsid w:val="00A4325C"/>
    <w:rsid w:val="00A44333"/>
    <w:rsid w:val="00A4644C"/>
    <w:rsid w:val="00A47AE6"/>
    <w:rsid w:val="00A502C5"/>
    <w:rsid w:val="00A50CE6"/>
    <w:rsid w:val="00A50F7C"/>
    <w:rsid w:val="00A5156F"/>
    <w:rsid w:val="00A52049"/>
    <w:rsid w:val="00A5206D"/>
    <w:rsid w:val="00A52FD0"/>
    <w:rsid w:val="00A53455"/>
    <w:rsid w:val="00A5370C"/>
    <w:rsid w:val="00A53EA7"/>
    <w:rsid w:val="00A5435D"/>
    <w:rsid w:val="00A544C9"/>
    <w:rsid w:val="00A5456A"/>
    <w:rsid w:val="00A54E14"/>
    <w:rsid w:val="00A54F41"/>
    <w:rsid w:val="00A55F94"/>
    <w:rsid w:val="00A5609D"/>
    <w:rsid w:val="00A57C8A"/>
    <w:rsid w:val="00A60050"/>
    <w:rsid w:val="00A609E4"/>
    <w:rsid w:val="00A61328"/>
    <w:rsid w:val="00A61377"/>
    <w:rsid w:val="00A6193F"/>
    <w:rsid w:val="00A61F6F"/>
    <w:rsid w:val="00A61F72"/>
    <w:rsid w:val="00A6255C"/>
    <w:rsid w:val="00A62B76"/>
    <w:rsid w:val="00A62FB4"/>
    <w:rsid w:val="00A63988"/>
    <w:rsid w:val="00A64B6F"/>
    <w:rsid w:val="00A653B7"/>
    <w:rsid w:val="00A659C7"/>
    <w:rsid w:val="00A6618B"/>
    <w:rsid w:val="00A70789"/>
    <w:rsid w:val="00A70CAA"/>
    <w:rsid w:val="00A710DE"/>
    <w:rsid w:val="00A711BC"/>
    <w:rsid w:val="00A7127D"/>
    <w:rsid w:val="00A71422"/>
    <w:rsid w:val="00A71496"/>
    <w:rsid w:val="00A7166F"/>
    <w:rsid w:val="00A7227E"/>
    <w:rsid w:val="00A7261B"/>
    <w:rsid w:val="00A726D8"/>
    <w:rsid w:val="00A737EA"/>
    <w:rsid w:val="00A742FF"/>
    <w:rsid w:val="00A745F5"/>
    <w:rsid w:val="00A751C2"/>
    <w:rsid w:val="00A7525B"/>
    <w:rsid w:val="00A75927"/>
    <w:rsid w:val="00A75FD5"/>
    <w:rsid w:val="00A7618D"/>
    <w:rsid w:val="00A76541"/>
    <w:rsid w:val="00A76C94"/>
    <w:rsid w:val="00A77795"/>
    <w:rsid w:val="00A77CB0"/>
    <w:rsid w:val="00A77ECD"/>
    <w:rsid w:val="00A80047"/>
    <w:rsid w:val="00A80A1C"/>
    <w:rsid w:val="00A80C2E"/>
    <w:rsid w:val="00A81A83"/>
    <w:rsid w:val="00A820F0"/>
    <w:rsid w:val="00A82E77"/>
    <w:rsid w:val="00A83394"/>
    <w:rsid w:val="00A8359E"/>
    <w:rsid w:val="00A83B10"/>
    <w:rsid w:val="00A83F10"/>
    <w:rsid w:val="00A840E9"/>
    <w:rsid w:val="00A84221"/>
    <w:rsid w:val="00A85470"/>
    <w:rsid w:val="00A86076"/>
    <w:rsid w:val="00A86280"/>
    <w:rsid w:val="00A86375"/>
    <w:rsid w:val="00A86DD2"/>
    <w:rsid w:val="00A87147"/>
    <w:rsid w:val="00A87C4E"/>
    <w:rsid w:val="00A87DFE"/>
    <w:rsid w:val="00A909FB"/>
    <w:rsid w:val="00A919C1"/>
    <w:rsid w:val="00A91B08"/>
    <w:rsid w:val="00A92883"/>
    <w:rsid w:val="00A94C5A"/>
    <w:rsid w:val="00A94FCB"/>
    <w:rsid w:val="00A9522E"/>
    <w:rsid w:val="00AA00B0"/>
    <w:rsid w:val="00AA01D2"/>
    <w:rsid w:val="00AA0C42"/>
    <w:rsid w:val="00AA0FEC"/>
    <w:rsid w:val="00AA1174"/>
    <w:rsid w:val="00AA123A"/>
    <w:rsid w:val="00AA1534"/>
    <w:rsid w:val="00AA2088"/>
    <w:rsid w:val="00AA48B7"/>
    <w:rsid w:val="00AA54E1"/>
    <w:rsid w:val="00AA5629"/>
    <w:rsid w:val="00AA5861"/>
    <w:rsid w:val="00AA674C"/>
    <w:rsid w:val="00AA6D0A"/>
    <w:rsid w:val="00AB017B"/>
    <w:rsid w:val="00AB05F5"/>
    <w:rsid w:val="00AB0C19"/>
    <w:rsid w:val="00AB153F"/>
    <w:rsid w:val="00AB1563"/>
    <w:rsid w:val="00AB15B9"/>
    <w:rsid w:val="00AB1769"/>
    <w:rsid w:val="00AB2286"/>
    <w:rsid w:val="00AB237F"/>
    <w:rsid w:val="00AB24D7"/>
    <w:rsid w:val="00AB2832"/>
    <w:rsid w:val="00AB32E9"/>
    <w:rsid w:val="00AB3732"/>
    <w:rsid w:val="00AB3F5B"/>
    <w:rsid w:val="00AB51BA"/>
    <w:rsid w:val="00AB5D9D"/>
    <w:rsid w:val="00AB5E5D"/>
    <w:rsid w:val="00AB6161"/>
    <w:rsid w:val="00AB66C6"/>
    <w:rsid w:val="00AB6A3E"/>
    <w:rsid w:val="00AB6C3E"/>
    <w:rsid w:val="00AC0C0C"/>
    <w:rsid w:val="00AC1026"/>
    <w:rsid w:val="00AC12D3"/>
    <w:rsid w:val="00AC1312"/>
    <w:rsid w:val="00AC14F0"/>
    <w:rsid w:val="00AC23E0"/>
    <w:rsid w:val="00AC3702"/>
    <w:rsid w:val="00AC3C0F"/>
    <w:rsid w:val="00AC4279"/>
    <w:rsid w:val="00AC52EC"/>
    <w:rsid w:val="00AC54EA"/>
    <w:rsid w:val="00AC5A9D"/>
    <w:rsid w:val="00AC5AFE"/>
    <w:rsid w:val="00AC5CD6"/>
    <w:rsid w:val="00AC5E0A"/>
    <w:rsid w:val="00AC653E"/>
    <w:rsid w:val="00AC75C9"/>
    <w:rsid w:val="00AD17B1"/>
    <w:rsid w:val="00AD2301"/>
    <w:rsid w:val="00AD2C16"/>
    <w:rsid w:val="00AD2DC4"/>
    <w:rsid w:val="00AD3133"/>
    <w:rsid w:val="00AD370E"/>
    <w:rsid w:val="00AD4887"/>
    <w:rsid w:val="00AD4B97"/>
    <w:rsid w:val="00AD4FAF"/>
    <w:rsid w:val="00AD519D"/>
    <w:rsid w:val="00AD5C84"/>
    <w:rsid w:val="00AD6AEF"/>
    <w:rsid w:val="00AD72A4"/>
    <w:rsid w:val="00AD776B"/>
    <w:rsid w:val="00AD77AC"/>
    <w:rsid w:val="00AD7C4A"/>
    <w:rsid w:val="00AD7D72"/>
    <w:rsid w:val="00AD7E67"/>
    <w:rsid w:val="00AE24B5"/>
    <w:rsid w:val="00AE2D1B"/>
    <w:rsid w:val="00AE3665"/>
    <w:rsid w:val="00AE3979"/>
    <w:rsid w:val="00AE3EF9"/>
    <w:rsid w:val="00AE3FF1"/>
    <w:rsid w:val="00AE5624"/>
    <w:rsid w:val="00AE5960"/>
    <w:rsid w:val="00AE5F82"/>
    <w:rsid w:val="00AE6700"/>
    <w:rsid w:val="00AE6D4E"/>
    <w:rsid w:val="00AE6FC2"/>
    <w:rsid w:val="00AE79C5"/>
    <w:rsid w:val="00AE79C8"/>
    <w:rsid w:val="00AF0E3C"/>
    <w:rsid w:val="00AF1A0A"/>
    <w:rsid w:val="00AF2F40"/>
    <w:rsid w:val="00AF5110"/>
    <w:rsid w:val="00AF5164"/>
    <w:rsid w:val="00AF6F92"/>
    <w:rsid w:val="00B012CF"/>
    <w:rsid w:val="00B013AC"/>
    <w:rsid w:val="00B01D23"/>
    <w:rsid w:val="00B02620"/>
    <w:rsid w:val="00B02870"/>
    <w:rsid w:val="00B02CEB"/>
    <w:rsid w:val="00B037D6"/>
    <w:rsid w:val="00B0407D"/>
    <w:rsid w:val="00B047BA"/>
    <w:rsid w:val="00B05BD3"/>
    <w:rsid w:val="00B0762E"/>
    <w:rsid w:val="00B0792B"/>
    <w:rsid w:val="00B07E9B"/>
    <w:rsid w:val="00B10276"/>
    <w:rsid w:val="00B1088B"/>
    <w:rsid w:val="00B10919"/>
    <w:rsid w:val="00B10FC5"/>
    <w:rsid w:val="00B1209D"/>
    <w:rsid w:val="00B120B2"/>
    <w:rsid w:val="00B127C2"/>
    <w:rsid w:val="00B1280E"/>
    <w:rsid w:val="00B13C81"/>
    <w:rsid w:val="00B13CA0"/>
    <w:rsid w:val="00B13D7C"/>
    <w:rsid w:val="00B15644"/>
    <w:rsid w:val="00B160BE"/>
    <w:rsid w:val="00B16404"/>
    <w:rsid w:val="00B16C76"/>
    <w:rsid w:val="00B177DC"/>
    <w:rsid w:val="00B17ECB"/>
    <w:rsid w:val="00B17EEC"/>
    <w:rsid w:val="00B20D5A"/>
    <w:rsid w:val="00B21970"/>
    <w:rsid w:val="00B22670"/>
    <w:rsid w:val="00B22B84"/>
    <w:rsid w:val="00B231A4"/>
    <w:rsid w:val="00B237AC"/>
    <w:rsid w:val="00B23872"/>
    <w:rsid w:val="00B23F0D"/>
    <w:rsid w:val="00B242E6"/>
    <w:rsid w:val="00B2502F"/>
    <w:rsid w:val="00B254DC"/>
    <w:rsid w:val="00B30555"/>
    <w:rsid w:val="00B30635"/>
    <w:rsid w:val="00B30CE8"/>
    <w:rsid w:val="00B31511"/>
    <w:rsid w:val="00B32489"/>
    <w:rsid w:val="00B3277C"/>
    <w:rsid w:val="00B32DAB"/>
    <w:rsid w:val="00B333FE"/>
    <w:rsid w:val="00B3341B"/>
    <w:rsid w:val="00B34356"/>
    <w:rsid w:val="00B343DD"/>
    <w:rsid w:val="00B34993"/>
    <w:rsid w:val="00B351C1"/>
    <w:rsid w:val="00B35FBF"/>
    <w:rsid w:val="00B36001"/>
    <w:rsid w:val="00B40B47"/>
    <w:rsid w:val="00B40BB4"/>
    <w:rsid w:val="00B40BF8"/>
    <w:rsid w:val="00B41C09"/>
    <w:rsid w:val="00B41CEB"/>
    <w:rsid w:val="00B424EB"/>
    <w:rsid w:val="00B4274C"/>
    <w:rsid w:val="00B434DB"/>
    <w:rsid w:val="00B44050"/>
    <w:rsid w:val="00B45BF5"/>
    <w:rsid w:val="00B45D28"/>
    <w:rsid w:val="00B46186"/>
    <w:rsid w:val="00B466EE"/>
    <w:rsid w:val="00B4675E"/>
    <w:rsid w:val="00B46BA4"/>
    <w:rsid w:val="00B472DD"/>
    <w:rsid w:val="00B475E5"/>
    <w:rsid w:val="00B477AA"/>
    <w:rsid w:val="00B47AD6"/>
    <w:rsid w:val="00B47B1B"/>
    <w:rsid w:val="00B47EF4"/>
    <w:rsid w:val="00B50BDB"/>
    <w:rsid w:val="00B51049"/>
    <w:rsid w:val="00B51918"/>
    <w:rsid w:val="00B519FE"/>
    <w:rsid w:val="00B51C82"/>
    <w:rsid w:val="00B51F8C"/>
    <w:rsid w:val="00B521E2"/>
    <w:rsid w:val="00B5241C"/>
    <w:rsid w:val="00B529F5"/>
    <w:rsid w:val="00B52CCE"/>
    <w:rsid w:val="00B5333D"/>
    <w:rsid w:val="00B5542C"/>
    <w:rsid w:val="00B5576B"/>
    <w:rsid w:val="00B55B2F"/>
    <w:rsid w:val="00B55D51"/>
    <w:rsid w:val="00B564FA"/>
    <w:rsid w:val="00B56978"/>
    <w:rsid w:val="00B5745A"/>
    <w:rsid w:val="00B60DC9"/>
    <w:rsid w:val="00B61462"/>
    <w:rsid w:val="00B614F3"/>
    <w:rsid w:val="00B61764"/>
    <w:rsid w:val="00B61A1C"/>
    <w:rsid w:val="00B61E69"/>
    <w:rsid w:val="00B62654"/>
    <w:rsid w:val="00B634FA"/>
    <w:rsid w:val="00B63791"/>
    <w:rsid w:val="00B63867"/>
    <w:rsid w:val="00B63964"/>
    <w:rsid w:val="00B63F82"/>
    <w:rsid w:val="00B645CF"/>
    <w:rsid w:val="00B64CC3"/>
    <w:rsid w:val="00B64CE1"/>
    <w:rsid w:val="00B65CB2"/>
    <w:rsid w:val="00B66522"/>
    <w:rsid w:val="00B66BEC"/>
    <w:rsid w:val="00B67794"/>
    <w:rsid w:val="00B67C10"/>
    <w:rsid w:val="00B702AB"/>
    <w:rsid w:val="00B70431"/>
    <w:rsid w:val="00B71455"/>
    <w:rsid w:val="00B71498"/>
    <w:rsid w:val="00B71846"/>
    <w:rsid w:val="00B72680"/>
    <w:rsid w:val="00B729B4"/>
    <w:rsid w:val="00B739A9"/>
    <w:rsid w:val="00B73A0B"/>
    <w:rsid w:val="00B73A2F"/>
    <w:rsid w:val="00B73EFE"/>
    <w:rsid w:val="00B74215"/>
    <w:rsid w:val="00B74543"/>
    <w:rsid w:val="00B74575"/>
    <w:rsid w:val="00B74DC8"/>
    <w:rsid w:val="00B75453"/>
    <w:rsid w:val="00B75BEC"/>
    <w:rsid w:val="00B761EA"/>
    <w:rsid w:val="00B768AC"/>
    <w:rsid w:val="00B768D5"/>
    <w:rsid w:val="00B77472"/>
    <w:rsid w:val="00B80C9C"/>
    <w:rsid w:val="00B816D1"/>
    <w:rsid w:val="00B81760"/>
    <w:rsid w:val="00B81E1B"/>
    <w:rsid w:val="00B8211A"/>
    <w:rsid w:val="00B822B9"/>
    <w:rsid w:val="00B8385E"/>
    <w:rsid w:val="00B83CFD"/>
    <w:rsid w:val="00B83DBB"/>
    <w:rsid w:val="00B841C3"/>
    <w:rsid w:val="00B85024"/>
    <w:rsid w:val="00B8530A"/>
    <w:rsid w:val="00B86381"/>
    <w:rsid w:val="00B87428"/>
    <w:rsid w:val="00B87E33"/>
    <w:rsid w:val="00B90208"/>
    <w:rsid w:val="00B90286"/>
    <w:rsid w:val="00B9084F"/>
    <w:rsid w:val="00B91808"/>
    <w:rsid w:val="00B92CE5"/>
    <w:rsid w:val="00B934DC"/>
    <w:rsid w:val="00B93554"/>
    <w:rsid w:val="00B936C0"/>
    <w:rsid w:val="00B94549"/>
    <w:rsid w:val="00B95DC4"/>
    <w:rsid w:val="00B9628D"/>
    <w:rsid w:val="00B969FD"/>
    <w:rsid w:val="00B96F92"/>
    <w:rsid w:val="00BA16B4"/>
    <w:rsid w:val="00BA1C3E"/>
    <w:rsid w:val="00BA1E4C"/>
    <w:rsid w:val="00BA22F5"/>
    <w:rsid w:val="00BA23B5"/>
    <w:rsid w:val="00BA25D8"/>
    <w:rsid w:val="00BA2BFE"/>
    <w:rsid w:val="00BA2EEF"/>
    <w:rsid w:val="00BA3464"/>
    <w:rsid w:val="00BA604C"/>
    <w:rsid w:val="00BA6636"/>
    <w:rsid w:val="00BA6AC9"/>
    <w:rsid w:val="00BA6E52"/>
    <w:rsid w:val="00BA7045"/>
    <w:rsid w:val="00BB0BBD"/>
    <w:rsid w:val="00BB105C"/>
    <w:rsid w:val="00BB167A"/>
    <w:rsid w:val="00BB1857"/>
    <w:rsid w:val="00BB260C"/>
    <w:rsid w:val="00BB2931"/>
    <w:rsid w:val="00BB3E9F"/>
    <w:rsid w:val="00BB5DDE"/>
    <w:rsid w:val="00BB5DE0"/>
    <w:rsid w:val="00BB5FD5"/>
    <w:rsid w:val="00BB616F"/>
    <w:rsid w:val="00BB62A8"/>
    <w:rsid w:val="00BB6D20"/>
    <w:rsid w:val="00BB7A92"/>
    <w:rsid w:val="00BC040F"/>
    <w:rsid w:val="00BC050C"/>
    <w:rsid w:val="00BC0DF5"/>
    <w:rsid w:val="00BC0FDB"/>
    <w:rsid w:val="00BC156D"/>
    <w:rsid w:val="00BC1A60"/>
    <w:rsid w:val="00BC1CE6"/>
    <w:rsid w:val="00BC29EF"/>
    <w:rsid w:val="00BC2B30"/>
    <w:rsid w:val="00BC34C7"/>
    <w:rsid w:val="00BC3A5D"/>
    <w:rsid w:val="00BC47E0"/>
    <w:rsid w:val="00BC5832"/>
    <w:rsid w:val="00BC5D65"/>
    <w:rsid w:val="00BC61A2"/>
    <w:rsid w:val="00BC6236"/>
    <w:rsid w:val="00BD01F0"/>
    <w:rsid w:val="00BD1E47"/>
    <w:rsid w:val="00BD1F6A"/>
    <w:rsid w:val="00BD2384"/>
    <w:rsid w:val="00BD267A"/>
    <w:rsid w:val="00BD2B1B"/>
    <w:rsid w:val="00BD2D5B"/>
    <w:rsid w:val="00BD3CDC"/>
    <w:rsid w:val="00BD4EB7"/>
    <w:rsid w:val="00BD51C5"/>
    <w:rsid w:val="00BD5F94"/>
    <w:rsid w:val="00BD62A5"/>
    <w:rsid w:val="00BD677B"/>
    <w:rsid w:val="00BD6DA4"/>
    <w:rsid w:val="00BE0174"/>
    <w:rsid w:val="00BE1774"/>
    <w:rsid w:val="00BE26D7"/>
    <w:rsid w:val="00BE28D6"/>
    <w:rsid w:val="00BE2953"/>
    <w:rsid w:val="00BE3390"/>
    <w:rsid w:val="00BE381F"/>
    <w:rsid w:val="00BE5300"/>
    <w:rsid w:val="00BE54AD"/>
    <w:rsid w:val="00BE5AA9"/>
    <w:rsid w:val="00BF10A3"/>
    <w:rsid w:val="00BF1A4D"/>
    <w:rsid w:val="00BF1B98"/>
    <w:rsid w:val="00BF2A45"/>
    <w:rsid w:val="00BF300C"/>
    <w:rsid w:val="00BF318A"/>
    <w:rsid w:val="00BF32C9"/>
    <w:rsid w:val="00BF3B1C"/>
    <w:rsid w:val="00BF4827"/>
    <w:rsid w:val="00BF59F0"/>
    <w:rsid w:val="00BF66B2"/>
    <w:rsid w:val="00BF73DB"/>
    <w:rsid w:val="00BF7558"/>
    <w:rsid w:val="00C005E6"/>
    <w:rsid w:val="00C01F71"/>
    <w:rsid w:val="00C02442"/>
    <w:rsid w:val="00C024E0"/>
    <w:rsid w:val="00C029E4"/>
    <w:rsid w:val="00C02CA5"/>
    <w:rsid w:val="00C02CB1"/>
    <w:rsid w:val="00C02E4A"/>
    <w:rsid w:val="00C0326F"/>
    <w:rsid w:val="00C03D7A"/>
    <w:rsid w:val="00C04B89"/>
    <w:rsid w:val="00C04D03"/>
    <w:rsid w:val="00C04DB8"/>
    <w:rsid w:val="00C066C6"/>
    <w:rsid w:val="00C066DE"/>
    <w:rsid w:val="00C079CF"/>
    <w:rsid w:val="00C10171"/>
    <w:rsid w:val="00C10C18"/>
    <w:rsid w:val="00C10CD1"/>
    <w:rsid w:val="00C12351"/>
    <w:rsid w:val="00C1263C"/>
    <w:rsid w:val="00C12E7D"/>
    <w:rsid w:val="00C13950"/>
    <w:rsid w:val="00C13B97"/>
    <w:rsid w:val="00C13C11"/>
    <w:rsid w:val="00C13D97"/>
    <w:rsid w:val="00C151D6"/>
    <w:rsid w:val="00C15521"/>
    <w:rsid w:val="00C15887"/>
    <w:rsid w:val="00C16063"/>
    <w:rsid w:val="00C16455"/>
    <w:rsid w:val="00C16A33"/>
    <w:rsid w:val="00C217B3"/>
    <w:rsid w:val="00C218E6"/>
    <w:rsid w:val="00C2200A"/>
    <w:rsid w:val="00C22028"/>
    <w:rsid w:val="00C22857"/>
    <w:rsid w:val="00C23782"/>
    <w:rsid w:val="00C23D20"/>
    <w:rsid w:val="00C24E5C"/>
    <w:rsid w:val="00C25AF6"/>
    <w:rsid w:val="00C27216"/>
    <w:rsid w:val="00C27240"/>
    <w:rsid w:val="00C27E71"/>
    <w:rsid w:val="00C30221"/>
    <w:rsid w:val="00C304D6"/>
    <w:rsid w:val="00C3065F"/>
    <w:rsid w:val="00C30E80"/>
    <w:rsid w:val="00C30F6B"/>
    <w:rsid w:val="00C31B62"/>
    <w:rsid w:val="00C31E9E"/>
    <w:rsid w:val="00C32EF6"/>
    <w:rsid w:val="00C32F85"/>
    <w:rsid w:val="00C339EE"/>
    <w:rsid w:val="00C33CBC"/>
    <w:rsid w:val="00C34525"/>
    <w:rsid w:val="00C365F8"/>
    <w:rsid w:val="00C36809"/>
    <w:rsid w:val="00C37E84"/>
    <w:rsid w:val="00C407EF"/>
    <w:rsid w:val="00C410EE"/>
    <w:rsid w:val="00C416CB"/>
    <w:rsid w:val="00C41AD1"/>
    <w:rsid w:val="00C41B66"/>
    <w:rsid w:val="00C420F1"/>
    <w:rsid w:val="00C42AEA"/>
    <w:rsid w:val="00C42CA7"/>
    <w:rsid w:val="00C42FFA"/>
    <w:rsid w:val="00C4411F"/>
    <w:rsid w:val="00C442A0"/>
    <w:rsid w:val="00C44BE0"/>
    <w:rsid w:val="00C45505"/>
    <w:rsid w:val="00C455BC"/>
    <w:rsid w:val="00C45980"/>
    <w:rsid w:val="00C45989"/>
    <w:rsid w:val="00C45D26"/>
    <w:rsid w:val="00C47946"/>
    <w:rsid w:val="00C47D4D"/>
    <w:rsid w:val="00C500B2"/>
    <w:rsid w:val="00C5052F"/>
    <w:rsid w:val="00C50C19"/>
    <w:rsid w:val="00C51281"/>
    <w:rsid w:val="00C51446"/>
    <w:rsid w:val="00C51D22"/>
    <w:rsid w:val="00C5269E"/>
    <w:rsid w:val="00C5286E"/>
    <w:rsid w:val="00C52A90"/>
    <w:rsid w:val="00C52AD2"/>
    <w:rsid w:val="00C52BC2"/>
    <w:rsid w:val="00C52DEA"/>
    <w:rsid w:val="00C5305B"/>
    <w:rsid w:val="00C53870"/>
    <w:rsid w:val="00C539D5"/>
    <w:rsid w:val="00C53BD7"/>
    <w:rsid w:val="00C53E11"/>
    <w:rsid w:val="00C540AB"/>
    <w:rsid w:val="00C54991"/>
    <w:rsid w:val="00C55030"/>
    <w:rsid w:val="00C558ED"/>
    <w:rsid w:val="00C56C0D"/>
    <w:rsid w:val="00C56E5D"/>
    <w:rsid w:val="00C5719E"/>
    <w:rsid w:val="00C60084"/>
    <w:rsid w:val="00C61556"/>
    <w:rsid w:val="00C6167E"/>
    <w:rsid w:val="00C626D0"/>
    <w:rsid w:val="00C62B7F"/>
    <w:rsid w:val="00C63357"/>
    <w:rsid w:val="00C634D3"/>
    <w:rsid w:val="00C63521"/>
    <w:rsid w:val="00C6369D"/>
    <w:rsid w:val="00C6481C"/>
    <w:rsid w:val="00C64B14"/>
    <w:rsid w:val="00C65959"/>
    <w:rsid w:val="00C663C4"/>
    <w:rsid w:val="00C67B81"/>
    <w:rsid w:val="00C67FFB"/>
    <w:rsid w:val="00C70229"/>
    <w:rsid w:val="00C71889"/>
    <w:rsid w:val="00C72972"/>
    <w:rsid w:val="00C73E5F"/>
    <w:rsid w:val="00C74342"/>
    <w:rsid w:val="00C74787"/>
    <w:rsid w:val="00C74BE0"/>
    <w:rsid w:val="00C74FFA"/>
    <w:rsid w:val="00C75E9E"/>
    <w:rsid w:val="00C76396"/>
    <w:rsid w:val="00C76C89"/>
    <w:rsid w:val="00C811BC"/>
    <w:rsid w:val="00C82753"/>
    <w:rsid w:val="00C82C7E"/>
    <w:rsid w:val="00C83037"/>
    <w:rsid w:val="00C832DF"/>
    <w:rsid w:val="00C83C71"/>
    <w:rsid w:val="00C849D2"/>
    <w:rsid w:val="00C84F8E"/>
    <w:rsid w:val="00C8503D"/>
    <w:rsid w:val="00C87D05"/>
    <w:rsid w:val="00C900A6"/>
    <w:rsid w:val="00C90142"/>
    <w:rsid w:val="00C90449"/>
    <w:rsid w:val="00C911C0"/>
    <w:rsid w:val="00C91BEE"/>
    <w:rsid w:val="00C92374"/>
    <w:rsid w:val="00C92FE8"/>
    <w:rsid w:val="00C931FC"/>
    <w:rsid w:val="00C932CF"/>
    <w:rsid w:val="00C93601"/>
    <w:rsid w:val="00C93DD8"/>
    <w:rsid w:val="00C94242"/>
    <w:rsid w:val="00C9481F"/>
    <w:rsid w:val="00C94B54"/>
    <w:rsid w:val="00C94B9E"/>
    <w:rsid w:val="00C9649F"/>
    <w:rsid w:val="00C96B7B"/>
    <w:rsid w:val="00C97255"/>
    <w:rsid w:val="00C97F52"/>
    <w:rsid w:val="00CA18B9"/>
    <w:rsid w:val="00CA18FE"/>
    <w:rsid w:val="00CA2201"/>
    <w:rsid w:val="00CA2346"/>
    <w:rsid w:val="00CA2358"/>
    <w:rsid w:val="00CA366E"/>
    <w:rsid w:val="00CA3C95"/>
    <w:rsid w:val="00CA4CD8"/>
    <w:rsid w:val="00CA5782"/>
    <w:rsid w:val="00CA6448"/>
    <w:rsid w:val="00CA736C"/>
    <w:rsid w:val="00CA7BB4"/>
    <w:rsid w:val="00CB0500"/>
    <w:rsid w:val="00CB0586"/>
    <w:rsid w:val="00CB2445"/>
    <w:rsid w:val="00CB2A93"/>
    <w:rsid w:val="00CB2C53"/>
    <w:rsid w:val="00CB3745"/>
    <w:rsid w:val="00CB4856"/>
    <w:rsid w:val="00CB4881"/>
    <w:rsid w:val="00CB5E2B"/>
    <w:rsid w:val="00CB6EBE"/>
    <w:rsid w:val="00CB7B7D"/>
    <w:rsid w:val="00CB7F72"/>
    <w:rsid w:val="00CC00DC"/>
    <w:rsid w:val="00CC021C"/>
    <w:rsid w:val="00CC2432"/>
    <w:rsid w:val="00CC2BA2"/>
    <w:rsid w:val="00CC3242"/>
    <w:rsid w:val="00CC3F45"/>
    <w:rsid w:val="00CC4CA5"/>
    <w:rsid w:val="00CC4EC5"/>
    <w:rsid w:val="00CC4FB4"/>
    <w:rsid w:val="00CC789C"/>
    <w:rsid w:val="00CC79CA"/>
    <w:rsid w:val="00CC7D70"/>
    <w:rsid w:val="00CD0F55"/>
    <w:rsid w:val="00CD10D9"/>
    <w:rsid w:val="00CD253E"/>
    <w:rsid w:val="00CD2F63"/>
    <w:rsid w:val="00CD32CA"/>
    <w:rsid w:val="00CD33E8"/>
    <w:rsid w:val="00CD3B1B"/>
    <w:rsid w:val="00CD3B87"/>
    <w:rsid w:val="00CD62A6"/>
    <w:rsid w:val="00CD6398"/>
    <w:rsid w:val="00CD6A8B"/>
    <w:rsid w:val="00CD79C7"/>
    <w:rsid w:val="00CE21E2"/>
    <w:rsid w:val="00CE2949"/>
    <w:rsid w:val="00CE3255"/>
    <w:rsid w:val="00CE3831"/>
    <w:rsid w:val="00CE3BB4"/>
    <w:rsid w:val="00CE4A9B"/>
    <w:rsid w:val="00CE5102"/>
    <w:rsid w:val="00CE532A"/>
    <w:rsid w:val="00CE538F"/>
    <w:rsid w:val="00CE54A6"/>
    <w:rsid w:val="00CE7277"/>
    <w:rsid w:val="00CE7939"/>
    <w:rsid w:val="00CF0751"/>
    <w:rsid w:val="00CF0934"/>
    <w:rsid w:val="00CF0C56"/>
    <w:rsid w:val="00CF0E16"/>
    <w:rsid w:val="00CF12DD"/>
    <w:rsid w:val="00CF161B"/>
    <w:rsid w:val="00CF2A57"/>
    <w:rsid w:val="00CF2D58"/>
    <w:rsid w:val="00CF30A4"/>
    <w:rsid w:val="00CF3D8E"/>
    <w:rsid w:val="00CF3DA2"/>
    <w:rsid w:val="00CF3E84"/>
    <w:rsid w:val="00CF3F9F"/>
    <w:rsid w:val="00CF40BB"/>
    <w:rsid w:val="00CF41CE"/>
    <w:rsid w:val="00CF5371"/>
    <w:rsid w:val="00CF5B4A"/>
    <w:rsid w:val="00CF5CF1"/>
    <w:rsid w:val="00CF5D8D"/>
    <w:rsid w:val="00CF613A"/>
    <w:rsid w:val="00CF668B"/>
    <w:rsid w:val="00CF6918"/>
    <w:rsid w:val="00D00336"/>
    <w:rsid w:val="00D0042B"/>
    <w:rsid w:val="00D024C7"/>
    <w:rsid w:val="00D03467"/>
    <w:rsid w:val="00D04463"/>
    <w:rsid w:val="00D045F3"/>
    <w:rsid w:val="00D04738"/>
    <w:rsid w:val="00D05BD7"/>
    <w:rsid w:val="00D05C1D"/>
    <w:rsid w:val="00D06BC2"/>
    <w:rsid w:val="00D11231"/>
    <w:rsid w:val="00D1151F"/>
    <w:rsid w:val="00D11706"/>
    <w:rsid w:val="00D12D3F"/>
    <w:rsid w:val="00D134D8"/>
    <w:rsid w:val="00D1363E"/>
    <w:rsid w:val="00D1377F"/>
    <w:rsid w:val="00D13F8E"/>
    <w:rsid w:val="00D14115"/>
    <w:rsid w:val="00D152E9"/>
    <w:rsid w:val="00D1594E"/>
    <w:rsid w:val="00D15B36"/>
    <w:rsid w:val="00D15F55"/>
    <w:rsid w:val="00D166BE"/>
    <w:rsid w:val="00D205C5"/>
    <w:rsid w:val="00D20BAA"/>
    <w:rsid w:val="00D236D4"/>
    <w:rsid w:val="00D23921"/>
    <w:rsid w:val="00D23CAB"/>
    <w:rsid w:val="00D2468A"/>
    <w:rsid w:val="00D25384"/>
    <w:rsid w:val="00D25720"/>
    <w:rsid w:val="00D25827"/>
    <w:rsid w:val="00D2657B"/>
    <w:rsid w:val="00D26977"/>
    <w:rsid w:val="00D26BAA"/>
    <w:rsid w:val="00D274FD"/>
    <w:rsid w:val="00D27A03"/>
    <w:rsid w:val="00D307E7"/>
    <w:rsid w:val="00D30AF8"/>
    <w:rsid w:val="00D32326"/>
    <w:rsid w:val="00D32579"/>
    <w:rsid w:val="00D326A1"/>
    <w:rsid w:val="00D33082"/>
    <w:rsid w:val="00D33282"/>
    <w:rsid w:val="00D37430"/>
    <w:rsid w:val="00D37660"/>
    <w:rsid w:val="00D37C75"/>
    <w:rsid w:val="00D401A7"/>
    <w:rsid w:val="00D4091F"/>
    <w:rsid w:val="00D40BDD"/>
    <w:rsid w:val="00D40FDD"/>
    <w:rsid w:val="00D414A9"/>
    <w:rsid w:val="00D41EF8"/>
    <w:rsid w:val="00D439F9"/>
    <w:rsid w:val="00D44CCD"/>
    <w:rsid w:val="00D45022"/>
    <w:rsid w:val="00D457DA"/>
    <w:rsid w:val="00D45D22"/>
    <w:rsid w:val="00D47430"/>
    <w:rsid w:val="00D51705"/>
    <w:rsid w:val="00D52B04"/>
    <w:rsid w:val="00D536BE"/>
    <w:rsid w:val="00D53E5B"/>
    <w:rsid w:val="00D5543D"/>
    <w:rsid w:val="00D55696"/>
    <w:rsid w:val="00D55BB7"/>
    <w:rsid w:val="00D56361"/>
    <w:rsid w:val="00D568BE"/>
    <w:rsid w:val="00D56903"/>
    <w:rsid w:val="00D56EBA"/>
    <w:rsid w:val="00D57208"/>
    <w:rsid w:val="00D577BA"/>
    <w:rsid w:val="00D579CC"/>
    <w:rsid w:val="00D607DA"/>
    <w:rsid w:val="00D609B2"/>
    <w:rsid w:val="00D61068"/>
    <w:rsid w:val="00D61382"/>
    <w:rsid w:val="00D61CCF"/>
    <w:rsid w:val="00D63002"/>
    <w:rsid w:val="00D63469"/>
    <w:rsid w:val="00D64959"/>
    <w:rsid w:val="00D64B2E"/>
    <w:rsid w:val="00D64E8E"/>
    <w:rsid w:val="00D64FA5"/>
    <w:rsid w:val="00D650C7"/>
    <w:rsid w:val="00D66A8E"/>
    <w:rsid w:val="00D671C0"/>
    <w:rsid w:val="00D67318"/>
    <w:rsid w:val="00D674B3"/>
    <w:rsid w:val="00D6793C"/>
    <w:rsid w:val="00D67CF9"/>
    <w:rsid w:val="00D67EED"/>
    <w:rsid w:val="00D71874"/>
    <w:rsid w:val="00D718F9"/>
    <w:rsid w:val="00D71B8B"/>
    <w:rsid w:val="00D73561"/>
    <w:rsid w:val="00D740C8"/>
    <w:rsid w:val="00D74E57"/>
    <w:rsid w:val="00D74E78"/>
    <w:rsid w:val="00D760A0"/>
    <w:rsid w:val="00D76450"/>
    <w:rsid w:val="00D764E0"/>
    <w:rsid w:val="00D76DC2"/>
    <w:rsid w:val="00D7708E"/>
    <w:rsid w:val="00D820EA"/>
    <w:rsid w:val="00D8285C"/>
    <w:rsid w:val="00D83F34"/>
    <w:rsid w:val="00D8711E"/>
    <w:rsid w:val="00D877CA"/>
    <w:rsid w:val="00D87DCE"/>
    <w:rsid w:val="00D9053F"/>
    <w:rsid w:val="00D90667"/>
    <w:rsid w:val="00D90C6E"/>
    <w:rsid w:val="00D9183C"/>
    <w:rsid w:val="00D91933"/>
    <w:rsid w:val="00D91D82"/>
    <w:rsid w:val="00D92889"/>
    <w:rsid w:val="00D92932"/>
    <w:rsid w:val="00D93119"/>
    <w:rsid w:val="00D93318"/>
    <w:rsid w:val="00D9373D"/>
    <w:rsid w:val="00D9401B"/>
    <w:rsid w:val="00D943E9"/>
    <w:rsid w:val="00D94B85"/>
    <w:rsid w:val="00D95E70"/>
    <w:rsid w:val="00D966EF"/>
    <w:rsid w:val="00D9748F"/>
    <w:rsid w:val="00D974F8"/>
    <w:rsid w:val="00DA0215"/>
    <w:rsid w:val="00DA0D97"/>
    <w:rsid w:val="00DA1DDA"/>
    <w:rsid w:val="00DA31AE"/>
    <w:rsid w:val="00DA3B62"/>
    <w:rsid w:val="00DA43AC"/>
    <w:rsid w:val="00DA488E"/>
    <w:rsid w:val="00DA4F94"/>
    <w:rsid w:val="00DA4FA6"/>
    <w:rsid w:val="00DA50F7"/>
    <w:rsid w:val="00DA61AB"/>
    <w:rsid w:val="00DB0A31"/>
    <w:rsid w:val="00DB125C"/>
    <w:rsid w:val="00DB19CF"/>
    <w:rsid w:val="00DB222E"/>
    <w:rsid w:val="00DB3E1F"/>
    <w:rsid w:val="00DB44A6"/>
    <w:rsid w:val="00DB4DDA"/>
    <w:rsid w:val="00DB54E1"/>
    <w:rsid w:val="00DB5A42"/>
    <w:rsid w:val="00DB6272"/>
    <w:rsid w:val="00DB6C22"/>
    <w:rsid w:val="00DB7637"/>
    <w:rsid w:val="00DB7BA1"/>
    <w:rsid w:val="00DC11B5"/>
    <w:rsid w:val="00DC12D4"/>
    <w:rsid w:val="00DC170C"/>
    <w:rsid w:val="00DC2683"/>
    <w:rsid w:val="00DC3337"/>
    <w:rsid w:val="00DC33B3"/>
    <w:rsid w:val="00DC422C"/>
    <w:rsid w:val="00DC540E"/>
    <w:rsid w:val="00DC6668"/>
    <w:rsid w:val="00DD013C"/>
    <w:rsid w:val="00DD07E9"/>
    <w:rsid w:val="00DD0E09"/>
    <w:rsid w:val="00DD26C9"/>
    <w:rsid w:val="00DD2968"/>
    <w:rsid w:val="00DD2A94"/>
    <w:rsid w:val="00DD3333"/>
    <w:rsid w:val="00DD35F9"/>
    <w:rsid w:val="00DD3677"/>
    <w:rsid w:val="00DD416A"/>
    <w:rsid w:val="00DD48AA"/>
    <w:rsid w:val="00DD5153"/>
    <w:rsid w:val="00DD55E8"/>
    <w:rsid w:val="00DD612F"/>
    <w:rsid w:val="00DD63C6"/>
    <w:rsid w:val="00DD675F"/>
    <w:rsid w:val="00DD6B7D"/>
    <w:rsid w:val="00DD6C31"/>
    <w:rsid w:val="00DD6EB3"/>
    <w:rsid w:val="00DD7245"/>
    <w:rsid w:val="00DD7AA7"/>
    <w:rsid w:val="00DE1484"/>
    <w:rsid w:val="00DE1EE4"/>
    <w:rsid w:val="00DE1F37"/>
    <w:rsid w:val="00DE1F56"/>
    <w:rsid w:val="00DE3449"/>
    <w:rsid w:val="00DE3B20"/>
    <w:rsid w:val="00DE4FAC"/>
    <w:rsid w:val="00DE50A6"/>
    <w:rsid w:val="00DE52A1"/>
    <w:rsid w:val="00DE7276"/>
    <w:rsid w:val="00DE7F46"/>
    <w:rsid w:val="00DF0096"/>
    <w:rsid w:val="00DF08B7"/>
    <w:rsid w:val="00DF21B2"/>
    <w:rsid w:val="00DF2622"/>
    <w:rsid w:val="00DF2D65"/>
    <w:rsid w:val="00DF3423"/>
    <w:rsid w:val="00DF3758"/>
    <w:rsid w:val="00DF394F"/>
    <w:rsid w:val="00DF535F"/>
    <w:rsid w:val="00DF57D0"/>
    <w:rsid w:val="00DF60D2"/>
    <w:rsid w:val="00DF70F3"/>
    <w:rsid w:val="00E012A6"/>
    <w:rsid w:val="00E0138E"/>
    <w:rsid w:val="00E019FA"/>
    <w:rsid w:val="00E01E18"/>
    <w:rsid w:val="00E0273F"/>
    <w:rsid w:val="00E04B07"/>
    <w:rsid w:val="00E04CA9"/>
    <w:rsid w:val="00E053C0"/>
    <w:rsid w:val="00E0569F"/>
    <w:rsid w:val="00E05738"/>
    <w:rsid w:val="00E05B24"/>
    <w:rsid w:val="00E06BBE"/>
    <w:rsid w:val="00E06C70"/>
    <w:rsid w:val="00E07033"/>
    <w:rsid w:val="00E07227"/>
    <w:rsid w:val="00E07396"/>
    <w:rsid w:val="00E07D06"/>
    <w:rsid w:val="00E10221"/>
    <w:rsid w:val="00E11079"/>
    <w:rsid w:val="00E11A4B"/>
    <w:rsid w:val="00E123FA"/>
    <w:rsid w:val="00E128DC"/>
    <w:rsid w:val="00E12993"/>
    <w:rsid w:val="00E13559"/>
    <w:rsid w:val="00E13F19"/>
    <w:rsid w:val="00E1483C"/>
    <w:rsid w:val="00E15277"/>
    <w:rsid w:val="00E1694B"/>
    <w:rsid w:val="00E170D9"/>
    <w:rsid w:val="00E171AD"/>
    <w:rsid w:val="00E1721E"/>
    <w:rsid w:val="00E17648"/>
    <w:rsid w:val="00E17C4D"/>
    <w:rsid w:val="00E17D9B"/>
    <w:rsid w:val="00E17EB3"/>
    <w:rsid w:val="00E20925"/>
    <w:rsid w:val="00E20935"/>
    <w:rsid w:val="00E20A25"/>
    <w:rsid w:val="00E20C56"/>
    <w:rsid w:val="00E2175C"/>
    <w:rsid w:val="00E22072"/>
    <w:rsid w:val="00E22185"/>
    <w:rsid w:val="00E23134"/>
    <w:rsid w:val="00E23765"/>
    <w:rsid w:val="00E23769"/>
    <w:rsid w:val="00E237E8"/>
    <w:rsid w:val="00E24433"/>
    <w:rsid w:val="00E245E6"/>
    <w:rsid w:val="00E24F47"/>
    <w:rsid w:val="00E253E1"/>
    <w:rsid w:val="00E257D4"/>
    <w:rsid w:val="00E257F3"/>
    <w:rsid w:val="00E25F61"/>
    <w:rsid w:val="00E26530"/>
    <w:rsid w:val="00E2657C"/>
    <w:rsid w:val="00E26B1E"/>
    <w:rsid w:val="00E26C09"/>
    <w:rsid w:val="00E26FB8"/>
    <w:rsid w:val="00E27386"/>
    <w:rsid w:val="00E27E90"/>
    <w:rsid w:val="00E30121"/>
    <w:rsid w:val="00E3151A"/>
    <w:rsid w:val="00E3187A"/>
    <w:rsid w:val="00E31F5E"/>
    <w:rsid w:val="00E326C5"/>
    <w:rsid w:val="00E3434E"/>
    <w:rsid w:val="00E3449C"/>
    <w:rsid w:val="00E35094"/>
    <w:rsid w:val="00E3587D"/>
    <w:rsid w:val="00E37831"/>
    <w:rsid w:val="00E37994"/>
    <w:rsid w:val="00E37B39"/>
    <w:rsid w:val="00E40A7B"/>
    <w:rsid w:val="00E414AB"/>
    <w:rsid w:val="00E4218A"/>
    <w:rsid w:val="00E421B9"/>
    <w:rsid w:val="00E4232B"/>
    <w:rsid w:val="00E42A66"/>
    <w:rsid w:val="00E43709"/>
    <w:rsid w:val="00E4425E"/>
    <w:rsid w:val="00E44A70"/>
    <w:rsid w:val="00E46C7B"/>
    <w:rsid w:val="00E4759C"/>
    <w:rsid w:val="00E478B8"/>
    <w:rsid w:val="00E5031F"/>
    <w:rsid w:val="00E509DC"/>
    <w:rsid w:val="00E50DFF"/>
    <w:rsid w:val="00E516A5"/>
    <w:rsid w:val="00E516B1"/>
    <w:rsid w:val="00E52C4A"/>
    <w:rsid w:val="00E53F71"/>
    <w:rsid w:val="00E55226"/>
    <w:rsid w:val="00E55451"/>
    <w:rsid w:val="00E55CDD"/>
    <w:rsid w:val="00E5682C"/>
    <w:rsid w:val="00E56B05"/>
    <w:rsid w:val="00E56EBF"/>
    <w:rsid w:val="00E56F2A"/>
    <w:rsid w:val="00E6011A"/>
    <w:rsid w:val="00E60571"/>
    <w:rsid w:val="00E60DEE"/>
    <w:rsid w:val="00E615BE"/>
    <w:rsid w:val="00E61AE4"/>
    <w:rsid w:val="00E63E1B"/>
    <w:rsid w:val="00E64662"/>
    <w:rsid w:val="00E64BA5"/>
    <w:rsid w:val="00E6549D"/>
    <w:rsid w:val="00E665A3"/>
    <w:rsid w:val="00E6663B"/>
    <w:rsid w:val="00E666AD"/>
    <w:rsid w:val="00E667FB"/>
    <w:rsid w:val="00E66E1E"/>
    <w:rsid w:val="00E67698"/>
    <w:rsid w:val="00E67C85"/>
    <w:rsid w:val="00E67FED"/>
    <w:rsid w:val="00E705B6"/>
    <w:rsid w:val="00E70D25"/>
    <w:rsid w:val="00E71483"/>
    <w:rsid w:val="00E7157E"/>
    <w:rsid w:val="00E717D3"/>
    <w:rsid w:val="00E719FD"/>
    <w:rsid w:val="00E71D9C"/>
    <w:rsid w:val="00E738F9"/>
    <w:rsid w:val="00E73A76"/>
    <w:rsid w:val="00E74A73"/>
    <w:rsid w:val="00E762A6"/>
    <w:rsid w:val="00E767AC"/>
    <w:rsid w:val="00E80075"/>
    <w:rsid w:val="00E805B4"/>
    <w:rsid w:val="00E81050"/>
    <w:rsid w:val="00E81321"/>
    <w:rsid w:val="00E81B49"/>
    <w:rsid w:val="00E81ECE"/>
    <w:rsid w:val="00E81EE1"/>
    <w:rsid w:val="00E8227C"/>
    <w:rsid w:val="00E823ED"/>
    <w:rsid w:val="00E82797"/>
    <w:rsid w:val="00E83F4B"/>
    <w:rsid w:val="00E84109"/>
    <w:rsid w:val="00E84CD6"/>
    <w:rsid w:val="00E863B2"/>
    <w:rsid w:val="00E868FA"/>
    <w:rsid w:val="00E86A8E"/>
    <w:rsid w:val="00E8733C"/>
    <w:rsid w:val="00E879A7"/>
    <w:rsid w:val="00E90C02"/>
    <w:rsid w:val="00E90D7B"/>
    <w:rsid w:val="00E9110A"/>
    <w:rsid w:val="00E9190E"/>
    <w:rsid w:val="00E91A4F"/>
    <w:rsid w:val="00E91BA6"/>
    <w:rsid w:val="00E91D2F"/>
    <w:rsid w:val="00E91F9B"/>
    <w:rsid w:val="00E91FC3"/>
    <w:rsid w:val="00E928F7"/>
    <w:rsid w:val="00E92AD7"/>
    <w:rsid w:val="00E92F3A"/>
    <w:rsid w:val="00E930CE"/>
    <w:rsid w:val="00E93152"/>
    <w:rsid w:val="00E932FD"/>
    <w:rsid w:val="00E9330D"/>
    <w:rsid w:val="00E938A0"/>
    <w:rsid w:val="00E93B11"/>
    <w:rsid w:val="00E93D03"/>
    <w:rsid w:val="00E954D4"/>
    <w:rsid w:val="00E9672B"/>
    <w:rsid w:val="00E96999"/>
    <w:rsid w:val="00E9766E"/>
    <w:rsid w:val="00E97A01"/>
    <w:rsid w:val="00EA05BE"/>
    <w:rsid w:val="00EA05E5"/>
    <w:rsid w:val="00EA1311"/>
    <w:rsid w:val="00EA1D04"/>
    <w:rsid w:val="00EA1D90"/>
    <w:rsid w:val="00EA1E00"/>
    <w:rsid w:val="00EA1FAA"/>
    <w:rsid w:val="00EA2A87"/>
    <w:rsid w:val="00EA390D"/>
    <w:rsid w:val="00EA42E4"/>
    <w:rsid w:val="00EA56F0"/>
    <w:rsid w:val="00EA58EA"/>
    <w:rsid w:val="00EA5BD7"/>
    <w:rsid w:val="00EA68ED"/>
    <w:rsid w:val="00EA69D1"/>
    <w:rsid w:val="00EA7B38"/>
    <w:rsid w:val="00EA7DB0"/>
    <w:rsid w:val="00EB00E5"/>
    <w:rsid w:val="00EB0474"/>
    <w:rsid w:val="00EB08A7"/>
    <w:rsid w:val="00EB142B"/>
    <w:rsid w:val="00EB2376"/>
    <w:rsid w:val="00EB2E17"/>
    <w:rsid w:val="00EB30BE"/>
    <w:rsid w:val="00EB3285"/>
    <w:rsid w:val="00EB3CE4"/>
    <w:rsid w:val="00EB4049"/>
    <w:rsid w:val="00EB4A3C"/>
    <w:rsid w:val="00EB5330"/>
    <w:rsid w:val="00EB561E"/>
    <w:rsid w:val="00EB64E9"/>
    <w:rsid w:val="00EB6941"/>
    <w:rsid w:val="00EB6BA9"/>
    <w:rsid w:val="00EB7EE0"/>
    <w:rsid w:val="00EC0812"/>
    <w:rsid w:val="00EC09D2"/>
    <w:rsid w:val="00EC0BBD"/>
    <w:rsid w:val="00EC0F18"/>
    <w:rsid w:val="00EC1C8E"/>
    <w:rsid w:val="00EC2D23"/>
    <w:rsid w:val="00EC3465"/>
    <w:rsid w:val="00EC346A"/>
    <w:rsid w:val="00EC397E"/>
    <w:rsid w:val="00EC3D7D"/>
    <w:rsid w:val="00EC43F6"/>
    <w:rsid w:val="00EC445C"/>
    <w:rsid w:val="00EC5261"/>
    <w:rsid w:val="00EC5773"/>
    <w:rsid w:val="00EC59BE"/>
    <w:rsid w:val="00EC64BE"/>
    <w:rsid w:val="00EC67D8"/>
    <w:rsid w:val="00EC6A72"/>
    <w:rsid w:val="00EC6C6D"/>
    <w:rsid w:val="00EC6CAF"/>
    <w:rsid w:val="00EC7953"/>
    <w:rsid w:val="00EC7E01"/>
    <w:rsid w:val="00ED03E9"/>
    <w:rsid w:val="00ED0FBF"/>
    <w:rsid w:val="00ED1239"/>
    <w:rsid w:val="00ED16E4"/>
    <w:rsid w:val="00ED17F4"/>
    <w:rsid w:val="00ED280E"/>
    <w:rsid w:val="00ED2E48"/>
    <w:rsid w:val="00ED2F25"/>
    <w:rsid w:val="00ED382B"/>
    <w:rsid w:val="00ED39CB"/>
    <w:rsid w:val="00ED3B33"/>
    <w:rsid w:val="00ED3C47"/>
    <w:rsid w:val="00ED3D11"/>
    <w:rsid w:val="00ED3D14"/>
    <w:rsid w:val="00ED4E5F"/>
    <w:rsid w:val="00ED531E"/>
    <w:rsid w:val="00ED56AB"/>
    <w:rsid w:val="00ED5A96"/>
    <w:rsid w:val="00ED6B5B"/>
    <w:rsid w:val="00ED6BAF"/>
    <w:rsid w:val="00ED70BA"/>
    <w:rsid w:val="00ED7C22"/>
    <w:rsid w:val="00EE00E9"/>
    <w:rsid w:val="00EE0265"/>
    <w:rsid w:val="00EE0CC1"/>
    <w:rsid w:val="00EE0E08"/>
    <w:rsid w:val="00EE2439"/>
    <w:rsid w:val="00EE2812"/>
    <w:rsid w:val="00EE2BA7"/>
    <w:rsid w:val="00EE371D"/>
    <w:rsid w:val="00EE44DB"/>
    <w:rsid w:val="00EE4818"/>
    <w:rsid w:val="00EE4F2C"/>
    <w:rsid w:val="00EE61AC"/>
    <w:rsid w:val="00EE7095"/>
    <w:rsid w:val="00EF04A2"/>
    <w:rsid w:val="00EF090A"/>
    <w:rsid w:val="00EF27E3"/>
    <w:rsid w:val="00EF38BE"/>
    <w:rsid w:val="00EF4215"/>
    <w:rsid w:val="00EF446A"/>
    <w:rsid w:val="00EF4F00"/>
    <w:rsid w:val="00EF52DF"/>
    <w:rsid w:val="00EF5C0E"/>
    <w:rsid w:val="00EF5C7C"/>
    <w:rsid w:val="00EF68DE"/>
    <w:rsid w:val="00EF701D"/>
    <w:rsid w:val="00EF72CC"/>
    <w:rsid w:val="00EF7320"/>
    <w:rsid w:val="00EF7876"/>
    <w:rsid w:val="00EF7EBC"/>
    <w:rsid w:val="00F0020D"/>
    <w:rsid w:val="00F003F6"/>
    <w:rsid w:val="00F025DC"/>
    <w:rsid w:val="00F027ED"/>
    <w:rsid w:val="00F03AAA"/>
    <w:rsid w:val="00F041F4"/>
    <w:rsid w:val="00F04250"/>
    <w:rsid w:val="00F04E25"/>
    <w:rsid w:val="00F05B54"/>
    <w:rsid w:val="00F05E7E"/>
    <w:rsid w:val="00F0670B"/>
    <w:rsid w:val="00F11097"/>
    <w:rsid w:val="00F11359"/>
    <w:rsid w:val="00F11A1D"/>
    <w:rsid w:val="00F1239B"/>
    <w:rsid w:val="00F12DF8"/>
    <w:rsid w:val="00F12E95"/>
    <w:rsid w:val="00F14023"/>
    <w:rsid w:val="00F1432D"/>
    <w:rsid w:val="00F167ED"/>
    <w:rsid w:val="00F16D40"/>
    <w:rsid w:val="00F20145"/>
    <w:rsid w:val="00F204D6"/>
    <w:rsid w:val="00F209F8"/>
    <w:rsid w:val="00F211E7"/>
    <w:rsid w:val="00F213A7"/>
    <w:rsid w:val="00F21585"/>
    <w:rsid w:val="00F215CD"/>
    <w:rsid w:val="00F2189D"/>
    <w:rsid w:val="00F2193C"/>
    <w:rsid w:val="00F227B7"/>
    <w:rsid w:val="00F23A86"/>
    <w:rsid w:val="00F23B42"/>
    <w:rsid w:val="00F24213"/>
    <w:rsid w:val="00F245F0"/>
    <w:rsid w:val="00F25951"/>
    <w:rsid w:val="00F25B8D"/>
    <w:rsid w:val="00F2606A"/>
    <w:rsid w:val="00F266C5"/>
    <w:rsid w:val="00F26AA6"/>
    <w:rsid w:val="00F27026"/>
    <w:rsid w:val="00F2756C"/>
    <w:rsid w:val="00F27FC6"/>
    <w:rsid w:val="00F30C5A"/>
    <w:rsid w:val="00F32127"/>
    <w:rsid w:val="00F322E7"/>
    <w:rsid w:val="00F32C51"/>
    <w:rsid w:val="00F33365"/>
    <w:rsid w:val="00F346F9"/>
    <w:rsid w:val="00F348BC"/>
    <w:rsid w:val="00F34EAE"/>
    <w:rsid w:val="00F34FAE"/>
    <w:rsid w:val="00F35447"/>
    <w:rsid w:val="00F35E8A"/>
    <w:rsid w:val="00F3607E"/>
    <w:rsid w:val="00F365E4"/>
    <w:rsid w:val="00F3711A"/>
    <w:rsid w:val="00F4007A"/>
    <w:rsid w:val="00F41EAD"/>
    <w:rsid w:val="00F41FCB"/>
    <w:rsid w:val="00F42336"/>
    <w:rsid w:val="00F43B9E"/>
    <w:rsid w:val="00F43BDC"/>
    <w:rsid w:val="00F43EF0"/>
    <w:rsid w:val="00F44F44"/>
    <w:rsid w:val="00F4619D"/>
    <w:rsid w:val="00F466CE"/>
    <w:rsid w:val="00F467ED"/>
    <w:rsid w:val="00F46855"/>
    <w:rsid w:val="00F46FE6"/>
    <w:rsid w:val="00F476B8"/>
    <w:rsid w:val="00F518F9"/>
    <w:rsid w:val="00F51C6F"/>
    <w:rsid w:val="00F52230"/>
    <w:rsid w:val="00F5280A"/>
    <w:rsid w:val="00F52E3F"/>
    <w:rsid w:val="00F53C18"/>
    <w:rsid w:val="00F5418A"/>
    <w:rsid w:val="00F54BA2"/>
    <w:rsid w:val="00F54C04"/>
    <w:rsid w:val="00F54C93"/>
    <w:rsid w:val="00F553BD"/>
    <w:rsid w:val="00F55514"/>
    <w:rsid w:val="00F55530"/>
    <w:rsid w:val="00F55DEE"/>
    <w:rsid w:val="00F57067"/>
    <w:rsid w:val="00F576B5"/>
    <w:rsid w:val="00F57B10"/>
    <w:rsid w:val="00F57D64"/>
    <w:rsid w:val="00F6007A"/>
    <w:rsid w:val="00F60BB7"/>
    <w:rsid w:val="00F61324"/>
    <w:rsid w:val="00F62AE5"/>
    <w:rsid w:val="00F62F8B"/>
    <w:rsid w:val="00F6331C"/>
    <w:rsid w:val="00F6339C"/>
    <w:rsid w:val="00F63573"/>
    <w:rsid w:val="00F63A78"/>
    <w:rsid w:val="00F64897"/>
    <w:rsid w:val="00F65436"/>
    <w:rsid w:val="00F662AD"/>
    <w:rsid w:val="00F66BC5"/>
    <w:rsid w:val="00F67AF5"/>
    <w:rsid w:val="00F67D5E"/>
    <w:rsid w:val="00F70965"/>
    <w:rsid w:val="00F70AB0"/>
    <w:rsid w:val="00F70EE6"/>
    <w:rsid w:val="00F70FEA"/>
    <w:rsid w:val="00F71027"/>
    <w:rsid w:val="00F714ED"/>
    <w:rsid w:val="00F72155"/>
    <w:rsid w:val="00F72859"/>
    <w:rsid w:val="00F72B60"/>
    <w:rsid w:val="00F73AC6"/>
    <w:rsid w:val="00F73CAE"/>
    <w:rsid w:val="00F73CEC"/>
    <w:rsid w:val="00F74F72"/>
    <w:rsid w:val="00F7571F"/>
    <w:rsid w:val="00F75B66"/>
    <w:rsid w:val="00F75E6C"/>
    <w:rsid w:val="00F771BF"/>
    <w:rsid w:val="00F77336"/>
    <w:rsid w:val="00F77E26"/>
    <w:rsid w:val="00F80401"/>
    <w:rsid w:val="00F8071F"/>
    <w:rsid w:val="00F80A15"/>
    <w:rsid w:val="00F80C85"/>
    <w:rsid w:val="00F8128B"/>
    <w:rsid w:val="00F82D7F"/>
    <w:rsid w:val="00F82E9E"/>
    <w:rsid w:val="00F8389F"/>
    <w:rsid w:val="00F85494"/>
    <w:rsid w:val="00F85CF6"/>
    <w:rsid w:val="00F85EB8"/>
    <w:rsid w:val="00F86911"/>
    <w:rsid w:val="00F87F88"/>
    <w:rsid w:val="00F90582"/>
    <w:rsid w:val="00F90ED5"/>
    <w:rsid w:val="00F91924"/>
    <w:rsid w:val="00F91CC1"/>
    <w:rsid w:val="00F91E35"/>
    <w:rsid w:val="00F9225D"/>
    <w:rsid w:val="00F92507"/>
    <w:rsid w:val="00F92CF3"/>
    <w:rsid w:val="00F93EB1"/>
    <w:rsid w:val="00F9401D"/>
    <w:rsid w:val="00F94043"/>
    <w:rsid w:val="00F940C2"/>
    <w:rsid w:val="00F943C5"/>
    <w:rsid w:val="00F963C5"/>
    <w:rsid w:val="00F964FF"/>
    <w:rsid w:val="00F9765F"/>
    <w:rsid w:val="00F97756"/>
    <w:rsid w:val="00FA02A1"/>
    <w:rsid w:val="00FA076B"/>
    <w:rsid w:val="00FA25BC"/>
    <w:rsid w:val="00FA2E53"/>
    <w:rsid w:val="00FA2F98"/>
    <w:rsid w:val="00FA3600"/>
    <w:rsid w:val="00FA38F1"/>
    <w:rsid w:val="00FA40F7"/>
    <w:rsid w:val="00FA488B"/>
    <w:rsid w:val="00FA5354"/>
    <w:rsid w:val="00FA5FB1"/>
    <w:rsid w:val="00FA605B"/>
    <w:rsid w:val="00FA66F3"/>
    <w:rsid w:val="00FA6F61"/>
    <w:rsid w:val="00FA7344"/>
    <w:rsid w:val="00FA7C41"/>
    <w:rsid w:val="00FA7CB8"/>
    <w:rsid w:val="00FA7D0B"/>
    <w:rsid w:val="00FB0155"/>
    <w:rsid w:val="00FB1178"/>
    <w:rsid w:val="00FB1909"/>
    <w:rsid w:val="00FB1B36"/>
    <w:rsid w:val="00FB231C"/>
    <w:rsid w:val="00FB33D8"/>
    <w:rsid w:val="00FB3A7F"/>
    <w:rsid w:val="00FB51E5"/>
    <w:rsid w:val="00FB5F35"/>
    <w:rsid w:val="00FB5F4D"/>
    <w:rsid w:val="00FB6ED9"/>
    <w:rsid w:val="00FB734A"/>
    <w:rsid w:val="00FC01B3"/>
    <w:rsid w:val="00FC0AB1"/>
    <w:rsid w:val="00FC0BDF"/>
    <w:rsid w:val="00FC13F0"/>
    <w:rsid w:val="00FC186E"/>
    <w:rsid w:val="00FC2549"/>
    <w:rsid w:val="00FC3AD4"/>
    <w:rsid w:val="00FC412A"/>
    <w:rsid w:val="00FC4493"/>
    <w:rsid w:val="00FC4668"/>
    <w:rsid w:val="00FC4AF1"/>
    <w:rsid w:val="00FC4F8C"/>
    <w:rsid w:val="00FC590E"/>
    <w:rsid w:val="00FC5AB2"/>
    <w:rsid w:val="00FC60B9"/>
    <w:rsid w:val="00FC65FC"/>
    <w:rsid w:val="00FC664D"/>
    <w:rsid w:val="00FC690F"/>
    <w:rsid w:val="00FC74D7"/>
    <w:rsid w:val="00FC7D18"/>
    <w:rsid w:val="00FC7EFF"/>
    <w:rsid w:val="00FD054E"/>
    <w:rsid w:val="00FD11B3"/>
    <w:rsid w:val="00FD125D"/>
    <w:rsid w:val="00FD1700"/>
    <w:rsid w:val="00FD17B2"/>
    <w:rsid w:val="00FD1D83"/>
    <w:rsid w:val="00FD23BE"/>
    <w:rsid w:val="00FD27DC"/>
    <w:rsid w:val="00FD3CC4"/>
    <w:rsid w:val="00FD426D"/>
    <w:rsid w:val="00FD482C"/>
    <w:rsid w:val="00FD5076"/>
    <w:rsid w:val="00FD581F"/>
    <w:rsid w:val="00FD5A0C"/>
    <w:rsid w:val="00FD6800"/>
    <w:rsid w:val="00FD7ECA"/>
    <w:rsid w:val="00FE03AE"/>
    <w:rsid w:val="00FE0545"/>
    <w:rsid w:val="00FE088E"/>
    <w:rsid w:val="00FE0E48"/>
    <w:rsid w:val="00FE1887"/>
    <w:rsid w:val="00FE359B"/>
    <w:rsid w:val="00FE390F"/>
    <w:rsid w:val="00FE3D8C"/>
    <w:rsid w:val="00FE570F"/>
    <w:rsid w:val="00FE5A67"/>
    <w:rsid w:val="00FE6B73"/>
    <w:rsid w:val="00FE6BD8"/>
    <w:rsid w:val="00FF09B1"/>
    <w:rsid w:val="00FF1354"/>
    <w:rsid w:val="00FF165C"/>
    <w:rsid w:val="00FF16AB"/>
    <w:rsid w:val="00FF24C5"/>
    <w:rsid w:val="00FF2D8D"/>
    <w:rsid w:val="00FF2DFE"/>
    <w:rsid w:val="00FF328F"/>
    <w:rsid w:val="00FF3873"/>
    <w:rsid w:val="00FF3A96"/>
    <w:rsid w:val="00FF3ED1"/>
    <w:rsid w:val="00FF4579"/>
    <w:rsid w:val="00FF61D6"/>
    <w:rsid w:val="00FF68EA"/>
    <w:rsid w:val="00FF72FE"/>
    <w:rsid w:val="00FF748B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6F522"/>
  <w15:chartTrackingRefBased/>
  <w15:docId w15:val="{72737D22-899F-4730-B68C-D826999E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D2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C5F04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locked/>
    <w:rsid w:val="009C5F04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locked/>
    <w:rsid w:val="009C5F04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locked/>
    <w:rsid w:val="009C5F04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Pr>
      <w:b/>
      <w:color w:val="000000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b/>
      <w:color w:val="000000"/>
    </w:rPr>
  </w:style>
  <w:style w:type="character" w:customStyle="1" w:styleId="WW8Num3z0">
    <w:name w:val="WW8Num3z0"/>
    <w:rPr>
      <w:rFonts w:ascii="Symbol" w:hAnsi="Symbol"/>
      <w:sz w:val="12"/>
    </w:rPr>
  </w:style>
  <w:style w:type="character" w:customStyle="1" w:styleId="WW8Num4z0">
    <w:name w:val="WW8Num4z0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rPr>
      <w:rFonts w:ascii="Arial" w:hAnsi="Arial"/>
      <w:sz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2z0">
    <w:name w:val="WW8Num12z0"/>
    <w:rPr>
      <w:rFonts w:ascii="Symbol" w:hAnsi="Symbol"/>
      <w:b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  <w:b w:val="0"/>
    </w:rPr>
  </w:style>
  <w:style w:type="character" w:customStyle="1" w:styleId="WW8Num17z0">
    <w:name w:val="WW8Num17z0"/>
    <w:rPr>
      <w:rFonts w:ascii="Symbol" w:hAnsi="Symbol"/>
      <w:color w:val="auto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  <w:b/>
    </w:rPr>
  </w:style>
  <w:style w:type="character" w:customStyle="1" w:styleId="WW8Num22z1">
    <w:name w:val="WW8Num22z1"/>
    <w:rPr>
      <w:b/>
    </w:rPr>
  </w:style>
  <w:style w:type="character" w:customStyle="1" w:styleId="WW8Num22z4">
    <w:name w:val="WW8Num22z4"/>
    <w:rPr>
      <w:b w:val="0"/>
    </w:rPr>
  </w:style>
  <w:style w:type="character" w:customStyle="1" w:styleId="WW8Num23z0">
    <w:name w:val="WW8Num23z0"/>
    <w:rPr>
      <w:rFonts w:cs="Times New Roman"/>
      <w:b/>
      <w:bCs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2">
    <w:name w:val="WW8Num24z2"/>
    <w:rPr>
      <w:rFonts w:cs="Times New Roman"/>
      <w:b/>
      <w:bCs/>
    </w:rPr>
  </w:style>
  <w:style w:type="character" w:customStyle="1" w:styleId="WW8Num24z3">
    <w:name w:val="WW8Num24z3"/>
    <w:rPr>
      <w:rFonts w:ascii="Symbol" w:hAnsi="Symbol"/>
      <w:b/>
    </w:rPr>
  </w:style>
  <w:style w:type="character" w:customStyle="1" w:styleId="WW8Num25z0">
    <w:name w:val="WW8Num25z0"/>
    <w:rPr>
      <w:b/>
    </w:rPr>
  </w:style>
  <w:style w:type="character" w:customStyle="1" w:styleId="WW8Num27z0">
    <w:name w:val="WW8Num27z0"/>
    <w:rPr>
      <w:b/>
    </w:rPr>
  </w:style>
  <w:style w:type="character" w:customStyle="1" w:styleId="WW8Num27z3">
    <w:name w:val="WW8Num27z3"/>
    <w:rPr>
      <w:u w:val="single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 w:val="0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b w:val="0"/>
    </w:rPr>
  </w:style>
  <w:style w:type="character" w:customStyle="1" w:styleId="WW8Num33z2">
    <w:name w:val="WW8Num33z2"/>
    <w:rPr>
      <w:b/>
    </w:rPr>
  </w:style>
  <w:style w:type="character" w:customStyle="1" w:styleId="WW8Num33z3">
    <w:name w:val="WW8Num33z3"/>
    <w:rPr>
      <w:u w:val="single"/>
    </w:rPr>
  </w:style>
  <w:style w:type="character" w:customStyle="1" w:styleId="WW8Num34z0">
    <w:name w:val="WW8Num34z0"/>
    <w:rPr>
      <w:b/>
      <w:i w:val="0"/>
      <w:color w:val="auto"/>
    </w:rPr>
  </w:style>
  <w:style w:type="character" w:customStyle="1" w:styleId="WW8Num34z1">
    <w:name w:val="WW8Num34z1"/>
    <w:rPr>
      <w:rFonts w:ascii="Symbol" w:hAnsi="Symbol"/>
      <w:b w:val="0"/>
    </w:rPr>
  </w:style>
  <w:style w:type="character" w:customStyle="1" w:styleId="WW8Num35z0">
    <w:name w:val="WW8Num35z0"/>
    <w:rPr>
      <w:color w:val="auto"/>
    </w:rPr>
  </w:style>
  <w:style w:type="character" w:customStyle="1" w:styleId="WW8Num37z0">
    <w:name w:val="WW8Num37z0"/>
    <w:rPr>
      <w:rFonts w:eastAsia="Times New Roman"/>
    </w:rPr>
  </w:style>
  <w:style w:type="character" w:customStyle="1" w:styleId="WW8Num39z0">
    <w:name w:val="WW8Num39z0"/>
    <w:rPr>
      <w:b w:val="0"/>
    </w:rPr>
  </w:style>
  <w:style w:type="character" w:customStyle="1" w:styleId="WW8Num41z0">
    <w:name w:val="WW8Num41z0"/>
    <w:rPr>
      <w:b w:val="0"/>
    </w:rPr>
  </w:style>
  <w:style w:type="character" w:customStyle="1" w:styleId="WW8Num42z0">
    <w:name w:val="WW8Num42z0"/>
    <w:rPr>
      <w:b/>
      <w:color w:val="auto"/>
    </w:rPr>
  </w:style>
  <w:style w:type="character" w:customStyle="1" w:styleId="WW8Num42z1">
    <w:name w:val="WW8Num42z1"/>
    <w:rPr>
      <w:b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  <w:color w:val="auto"/>
    </w:rPr>
  </w:style>
  <w:style w:type="character" w:customStyle="1" w:styleId="WW8Num49z0">
    <w:name w:val="WW8Num49z0"/>
    <w:rPr>
      <w:b w:val="0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3z1">
    <w:name w:val="WW8Num53z1"/>
    <w:rPr>
      <w:b w:val="0"/>
    </w:rPr>
  </w:style>
  <w:style w:type="character" w:customStyle="1" w:styleId="WW8Num53z2">
    <w:name w:val="WW8Num53z2"/>
    <w:rPr>
      <w:b w:val="0"/>
      <w:color w:val="auto"/>
    </w:rPr>
  </w:style>
  <w:style w:type="character" w:customStyle="1" w:styleId="WW8Num54z0">
    <w:name w:val="WW8Num54z0"/>
    <w:rPr>
      <w:rFonts w:ascii="Symbol" w:hAnsi="Symbol"/>
      <w:color w:val="auto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1">
    <w:name w:val="WW8Num55z1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b/>
      <w:color w:val="auto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3z0">
    <w:name w:val="WW8Num63z0"/>
    <w:rPr>
      <w:rFonts w:ascii="Symbol" w:hAnsi="Symbol"/>
      <w:color w:val="auto"/>
    </w:rPr>
  </w:style>
  <w:style w:type="character" w:customStyle="1" w:styleId="WW8Num64z0">
    <w:name w:val="WW8Num64z0"/>
    <w:rPr>
      <w:rFonts w:ascii="Symbol" w:hAnsi="Symbol"/>
      <w:b/>
      <w:color w:val="auto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8z0">
    <w:name w:val="WW8Num68z0"/>
    <w:rPr>
      <w:rFonts w:ascii="Symbol" w:hAnsi="Symbol"/>
      <w:color w:val="auto"/>
    </w:rPr>
  </w:style>
  <w:style w:type="character" w:customStyle="1" w:styleId="WW8Num68z1">
    <w:name w:val="WW8Num68z1"/>
    <w:rPr>
      <w:rFonts w:ascii="Symbol" w:hAnsi="Symbol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4">
    <w:name w:val="WW8Num69z4"/>
    <w:rPr>
      <w:rFonts w:ascii="Courier New" w:hAnsi="Courier New" w:cs="Courier New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/>
    </w:rPr>
  </w:style>
  <w:style w:type="character" w:customStyle="1" w:styleId="WW8Num71z0">
    <w:name w:val="WW8Num71z0"/>
    <w:rPr>
      <w:b/>
      <w:color w:val="auto"/>
    </w:rPr>
  </w:style>
  <w:style w:type="character" w:customStyle="1" w:styleId="WW8Num71z1">
    <w:name w:val="WW8Num71z1"/>
    <w:rPr>
      <w:b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b/>
    </w:rPr>
  </w:style>
  <w:style w:type="character" w:customStyle="1" w:styleId="WW8Num76z0">
    <w:name w:val="WW8Num76z0"/>
    <w:rPr>
      <w:b/>
    </w:rPr>
  </w:style>
  <w:style w:type="character" w:customStyle="1" w:styleId="WW8Num76z3">
    <w:name w:val="WW8Num76z3"/>
    <w:rPr>
      <w:u w:val="single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81z0">
    <w:name w:val="WW8Num81z0"/>
    <w:rPr>
      <w:rFonts w:ascii="Times New Roman" w:eastAsia="Times New Roman" w:hAnsi="Times New Roman" w:cs="Times New Roman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82z0">
    <w:name w:val="WW8Num82z0"/>
    <w:rPr>
      <w:b/>
    </w:rPr>
  </w:style>
  <w:style w:type="character" w:customStyle="1" w:styleId="WW8Num82z3">
    <w:name w:val="WW8Num82z3"/>
    <w:rPr>
      <w:u w:val="single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3z2">
    <w:name w:val="WW8Num83z2"/>
    <w:rPr>
      <w:rFonts w:ascii="Wingdings" w:hAnsi="Wingdings"/>
    </w:rPr>
  </w:style>
  <w:style w:type="character" w:customStyle="1" w:styleId="WW8Num83z4">
    <w:name w:val="WW8Num83z4"/>
    <w:rPr>
      <w:rFonts w:ascii="Courier New" w:hAnsi="Courier New" w:cs="Courier New"/>
    </w:rPr>
  </w:style>
  <w:style w:type="character" w:customStyle="1" w:styleId="WW8Num84z0">
    <w:name w:val="WW8Num84z0"/>
    <w:rPr>
      <w:b/>
    </w:rPr>
  </w:style>
  <w:style w:type="character" w:customStyle="1" w:styleId="WW8Num84z1">
    <w:name w:val="WW8Num84z1"/>
    <w:rPr>
      <w:b/>
      <w:color w:val="auto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7z0">
    <w:name w:val="WW8Num87z0"/>
    <w:rPr>
      <w:b/>
    </w:rPr>
  </w:style>
  <w:style w:type="character" w:customStyle="1" w:styleId="WW8Num88z0">
    <w:name w:val="WW8Num88z0"/>
    <w:rPr>
      <w:b w:val="0"/>
    </w:rPr>
  </w:style>
  <w:style w:type="character" w:customStyle="1" w:styleId="WW8Num89z0">
    <w:name w:val="WW8Num89z0"/>
    <w:rPr>
      <w:b/>
    </w:rPr>
  </w:style>
  <w:style w:type="character" w:customStyle="1" w:styleId="WW8Num91z0">
    <w:name w:val="WW8Num91z0"/>
    <w:rPr>
      <w:b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Symbol" w:hAnsi="Symbol"/>
      <w:b/>
    </w:rPr>
  </w:style>
  <w:style w:type="character" w:customStyle="1" w:styleId="WW8Num94z1">
    <w:name w:val="WW8Num94z1"/>
    <w:rPr>
      <w:b/>
    </w:rPr>
  </w:style>
  <w:style w:type="character" w:customStyle="1" w:styleId="WW8Num94z2">
    <w:name w:val="WW8Num94z2"/>
    <w:rPr>
      <w:rFonts w:ascii="Times New Roman" w:eastAsia="Times New Roman" w:hAnsi="Times New Roman" w:cs="Times New Roman"/>
    </w:rPr>
  </w:style>
  <w:style w:type="character" w:customStyle="1" w:styleId="WW8Num95z0">
    <w:name w:val="WW8Num95z0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97z0">
    <w:name w:val="WW8Num97z0"/>
    <w:rPr>
      <w:b/>
    </w:rPr>
  </w:style>
  <w:style w:type="character" w:customStyle="1" w:styleId="WW8Num97z1">
    <w:name w:val="WW8Num97z1"/>
    <w:rPr>
      <w:b/>
      <w:i w:val="0"/>
      <w:sz w:val="24"/>
      <w:szCs w:val="24"/>
    </w:rPr>
  </w:style>
  <w:style w:type="character" w:customStyle="1" w:styleId="WW8Num98z0">
    <w:name w:val="WW8Num98z0"/>
    <w:rPr>
      <w:b/>
    </w:rPr>
  </w:style>
  <w:style w:type="character" w:customStyle="1" w:styleId="WW8Num98z3">
    <w:name w:val="WW8Num98z3"/>
    <w:rPr>
      <w:u w:val="single"/>
    </w:rPr>
  </w:style>
  <w:style w:type="character" w:customStyle="1" w:styleId="WW8Num99z1">
    <w:name w:val="WW8Num99z1"/>
    <w:rPr>
      <w:rFonts w:ascii="Symbol" w:hAnsi="Symbol"/>
    </w:rPr>
  </w:style>
  <w:style w:type="character" w:customStyle="1" w:styleId="WW8Num99z3">
    <w:name w:val="WW8Num99z3"/>
    <w:rPr>
      <w:b/>
    </w:rPr>
  </w:style>
  <w:style w:type="character" w:customStyle="1" w:styleId="WW8Num100z0">
    <w:name w:val="WW8Num100z0"/>
    <w:rPr>
      <w:b w:val="0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/>
    </w:rPr>
  </w:style>
  <w:style w:type="character" w:customStyle="1" w:styleId="WW8Num104z0">
    <w:name w:val="WW8Num104z0"/>
    <w:rPr>
      <w:b/>
    </w:rPr>
  </w:style>
  <w:style w:type="character" w:customStyle="1" w:styleId="WW8Num104z1">
    <w:name w:val="WW8Num104z1"/>
    <w:rPr>
      <w:b/>
      <w:color w:val="auto"/>
    </w:rPr>
  </w:style>
  <w:style w:type="character" w:customStyle="1" w:styleId="WW8Num104z2">
    <w:name w:val="WW8Num104z2"/>
    <w:rPr>
      <w:color w:val="3333FF"/>
    </w:rPr>
  </w:style>
  <w:style w:type="character" w:customStyle="1" w:styleId="WW8Num107z0">
    <w:name w:val="WW8Num107z0"/>
    <w:rPr>
      <w:b/>
    </w:rPr>
  </w:style>
  <w:style w:type="character" w:customStyle="1" w:styleId="WW8Num109z0">
    <w:name w:val="WW8Num109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ielony101">
    <w:name w:val="zielony101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character" w:customStyle="1" w:styleId="zielony10">
    <w:name w:val="zielony10"/>
    <w:basedOn w:val="Domylnaczcionkaakapitu1"/>
  </w:style>
  <w:style w:type="character" w:styleId="Pogrubienie">
    <w:name w:val="Strong"/>
    <w:uiPriority w:val="22"/>
    <w:qFormat/>
    <w:rPr>
      <w:b/>
      <w:bCs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link w:val="Tekstpodstawowy"/>
    <w:locked/>
    <w:rsid w:val="009C5F04"/>
    <w:rPr>
      <w:sz w:val="26"/>
      <w:lang w:eastAsia="ar-SA"/>
    </w:rPr>
  </w:style>
  <w:style w:type="paragraph" w:styleId="Lista">
    <w:name w:val="List"/>
    <w:basedOn w:val="Normalny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Legenda1">
    <w:name w:val="Legenda1"/>
    <w:basedOn w:val="Normalny"/>
    <w:next w:val="Normalny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link w:val="Nagwek"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</w:rPr>
  </w:style>
  <w:style w:type="paragraph" w:customStyle="1" w:styleId="BodyText23">
    <w:name w:val="Body Text 23"/>
    <w:basedOn w:val="Normalny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character" w:customStyle="1" w:styleId="PodtytuZnak">
    <w:name w:val="Podtytuł Znak"/>
    <w:link w:val="Podtytu"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pPr>
      <w:widowControl w:val="0"/>
      <w:numPr>
        <w:numId w:val="8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pPr>
      <w:widowControl w:val="0"/>
      <w:numPr>
        <w:numId w:val="2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locked/>
    <w:rsid w:val="009C5F04"/>
    <w:rPr>
      <w:b/>
      <w:bCs/>
      <w:lang w:eastAsia="ar-SA"/>
    </w:rPr>
  </w:style>
  <w:style w:type="paragraph" w:customStyle="1" w:styleId="WW-Domylnie">
    <w:name w:val="WW-Domyślni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pPr>
      <w:spacing w:before="280" w:after="280"/>
      <w:jc w:val="right"/>
    </w:pPr>
  </w:style>
  <w:style w:type="paragraph" w:customStyle="1" w:styleId="xl34">
    <w:name w:val="xl3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Pr>
      <w:rFonts w:ascii="Arial" w:hAnsi="Arial" w:cs="Arial"/>
    </w:rPr>
  </w:style>
  <w:style w:type="paragraph" w:customStyle="1" w:styleId="Tekstpodstawowy210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</w:rPr>
  </w:style>
  <w:style w:type="paragraph" w:customStyle="1" w:styleId="ust">
    <w:name w:val="ust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Pr>
      <w:rFonts w:ascii="Arial" w:hAnsi="Arial" w:cs="Arial"/>
    </w:rPr>
  </w:style>
  <w:style w:type="paragraph" w:customStyle="1" w:styleId="BodyText26">
    <w:name w:val="Body Text 26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aliases w:val="L1,Numerowanie,Akapit z listą5,CW_Lista,T_SZ_List Paragraph,normalny tekst,Akapit z listą BS,Tytuł_procedury,Kolorowa lista — akcent 11,List Paragraph,Obiekt,List Paragraph1,2 heading,A_wyliczenie,K-P_odwolanie,maz_wyliczenie,opis dzialan"/>
    <w:basedOn w:val="Normalny"/>
    <w:link w:val="AkapitzlistZnak"/>
    <w:uiPriority w:val="34"/>
    <w:qFormat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WW8Num2z1">
    <w:name w:val="WW8Num2z1"/>
    <w:rsid w:val="00A0537E"/>
    <w:rPr>
      <w:rFonts w:cs="Times New Roman"/>
      <w:b/>
      <w:bCs/>
    </w:rPr>
  </w:style>
  <w:style w:type="character" w:customStyle="1" w:styleId="WW8Num10z0">
    <w:name w:val="WW8Num10z0"/>
    <w:rsid w:val="00A0537E"/>
    <w:rPr>
      <w:rFonts w:ascii="Symbol" w:hAnsi="Symbol"/>
    </w:rPr>
  </w:style>
  <w:style w:type="character" w:customStyle="1" w:styleId="WW8Num10z1">
    <w:name w:val="WW8Num10z1"/>
    <w:rsid w:val="00A0537E"/>
    <w:rPr>
      <w:rFonts w:ascii="Courier New" w:hAnsi="Courier New"/>
    </w:rPr>
  </w:style>
  <w:style w:type="character" w:customStyle="1" w:styleId="WW8Num11z1">
    <w:name w:val="WW8Num11z1"/>
    <w:rsid w:val="00A0537E"/>
    <w:rPr>
      <w:rFonts w:ascii="Courier New" w:hAnsi="Courier New" w:cs="Courier New"/>
    </w:rPr>
  </w:style>
  <w:style w:type="character" w:customStyle="1" w:styleId="WW8Num11z3">
    <w:name w:val="WW8Num11z3"/>
    <w:rsid w:val="00A0537E"/>
    <w:rPr>
      <w:rFonts w:ascii="Symbol" w:hAnsi="Symbol"/>
      <w:b/>
    </w:rPr>
  </w:style>
  <w:style w:type="character" w:customStyle="1" w:styleId="WW8Num13z0">
    <w:name w:val="WW8Num13z0"/>
    <w:rsid w:val="00A0537E"/>
    <w:rPr>
      <w:rFonts w:ascii="Times New Roman" w:hAnsi="Times New Roman"/>
    </w:rPr>
  </w:style>
  <w:style w:type="character" w:customStyle="1" w:styleId="WW8Num14z1">
    <w:name w:val="WW8Num14z1"/>
    <w:rsid w:val="00A0537E"/>
    <w:rPr>
      <w:rFonts w:ascii="Symbol" w:hAnsi="Symbol"/>
    </w:rPr>
  </w:style>
  <w:style w:type="character" w:customStyle="1" w:styleId="WW8Num14z3">
    <w:name w:val="WW8Num14z3"/>
    <w:rsid w:val="00A0537E"/>
    <w:rPr>
      <w:rFonts w:cs="Times New Roman"/>
    </w:rPr>
  </w:style>
  <w:style w:type="character" w:customStyle="1" w:styleId="WW8Num15z3">
    <w:name w:val="WW8Num15z3"/>
    <w:rsid w:val="00A0537E"/>
    <w:rPr>
      <w:rFonts w:cs="Times New Roman"/>
    </w:rPr>
  </w:style>
  <w:style w:type="character" w:customStyle="1" w:styleId="WW8Num15z4">
    <w:name w:val="WW8Num15z4"/>
    <w:rsid w:val="00A0537E"/>
    <w:rPr>
      <w:rFonts w:ascii="Courier New" w:hAnsi="Courier New"/>
    </w:rPr>
  </w:style>
  <w:style w:type="character" w:customStyle="1" w:styleId="WW8Num16z1">
    <w:name w:val="WW8Num16z1"/>
    <w:rsid w:val="00A0537E"/>
    <w:rPr>
      <w:rFonts w:ascii="Symbol" w:hAnsi="Symbol"/>
    </w:rPr>
  </w:style>
  <w:style w:type="character" w:customStyle="1" w:styleId="WW8Num17z1">
    <w:name w:val="WW8Num17z1"/>
    <w:rsid w:val="00A0537E"/>
    <w:rPr>
      <w:rFonts w:ascii="Courier New" w:hAnsi="Courier New"/>
    </w:rPr>
  </w:style>
  <w:style w:type="character" w:customStyle="1" w:styleId="WW8Num20z1">
    <w:name w:val="WW8Num20z1"/>
    <w:rsid w:val="00A0537E"/>
    <w:rPr>
      <w:rFonts w:ascii="Courier New" w:hAnsi="Courier New"/>
    </w:rPr>
  </w:style>
  <w:style w:type="character" w:customStyle="1" w:styleId="WW8Num23z1">
    <w:name w:val="WW8Num23z1"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rsid w:val="00A0537E"/>
    <w:rPr>
      <w:rFonts w:cs="Times New Roman"/>
    </w:rPr>
  </w:style>
  <w:style w:type="character" w:customStyle="1" w:styleId="WW8Num25z1">
    <w:name w:val="WW8Num25z1"/>
    <w:rsid w:val="00A0537E"/>
    <w:rPr>
      <w:rFonts w:ascii="Courier New" w:hAnsi="Courier New"/>
    </w:rPr>
  </w:style>
  <w:style w:type="character" w:customStyle="1" w:styleId="WW8Num25z3">
    <w:name w:val="WW8Num25z3"/>
    <w:rsid w:val="00A0537E"/>
    <w:rPr>
      <w:rFonts w:ascii="Symbol" w:hAnsi="Symbol"/>
      <w:b/>
    </w:rPr>
  </w:style>
  <w:style w:type="character" w:customStyle="1" w:styleId="WW8Num26z0">
    <w:name w:val="WW8Num26z0"/>
    <w:rsid w:val="00A0537E"/>
    <w:rPr>
      <w:b/>
    </w:rPr>
  </w:style>
  <w:style w:type="character" w:customStyle="1" w:styleId="WW8Num28z1">
    <w:name w:val="WW8Num28z1"/>
    <w:rsid w:val="00A0537E"/>
    <w:rPr>
      <w:rFonts w:ascii="Courier New" w:hAnsi="Courier New"/>
    </w:rPr>
  </w:style>
  <w:style w:type="character" w:customStyle="1" w:styleId="WW8Num28z2">
    <w:name w:val="WW8Num28z2"/>
    <w:rsid w:val="00A0537E"/>
    <w:rPr>
      <w:rFonts w:ascii="Wingdings" w:hAnsi="Wingdings"/>
    </w:rPr>
  </w:style>
  <w:style w:type="character" w:customStyle="1" w:styleId="WW8Num31z0">
    <w:name w:val="WW8Num31z0"/>
    <w:rsid w:val="00A0537E"/>
    <w:rPr>
      <w:rFonts w:ascii="Symbol" w:hAnsi="Symbol"/>
      <w:color w:val="000000"/>
    </w:rPr>
  </w:style>
  <w:style w:type="character" w:customStyle="1" w:styleId="WW8Num36z0">
    <w:name w:val="WW8Num36z0"/>
    <w:rsid w:val="00A0537E"/>
    <w:rPr>
      <w:rFonts w:ascii="Symbol" w:hAnsi="Symbol"/>
      <w:b/>
    </w:rPr>
  </w:style>
  <w:style w:type="character" w:customStyle="1" w:styleId="WW8Num38z0">
    <w:name w:val="WW8Num38z0"/>
    <w:rsid w:val="00A0537E"/>
    <w:rPr>
      <w:rFonts w:eastAsia="Times New Roman"/>
      <w:b/>
    </w:rPr>
  </w:style>
  <w:style w:type="character" w:customStyle="1" w:styleId="WW8Num39z1">
    <w:name w:val="WW8Num39z1"/>
    <w:rsid w:val="00A0537E"/>
    <w:rPr>
      <w:rFonts w:cs="Times New Roman"/>
      <w:b/>
      <w:bCs/>
    </w:rPr>
  </w:style>
  <w:style w:type="character" w:customStyle="1" w:styleId="WW8Num39z3">
    <w:name w:val="WW8Num39z3"/>
    <w:rsid w:val="00A0537E"/>
    <w:rPr>
      <w:rFonts w:ascii="Symbol" w:hAnsi="Symbol"/>
      <w:b/>
    </w:rPr>
  </w:style>
  <w:style w:type="character" w:customStyle="1" w:styleId="WW8Num40z0">
    <w:name w:val="WW8Num40z0"/>
    <w:rsid w:val="00A0537E"/>
    <w:rPr>
      <w:b/>
      <w:color w:val="000000"/>
    </w:rPr>
  </w:style>
  <w:style w:type="character" w:customStyle="1" w:styleId="WW8Num43z0">
    <w:name w:val="WW8Num43z0"/>
    <w:rsid w:val="00A0537E"/>
    <w:rPr>
      <w:b/>
    </w:rPr>
  </w:style>
  <w:style w:type="character" w:customStyle="1" w:styleId="WW8Num44z0">
    <w:name w:val="WW8Num44z0"/>
    <w:rsid w:val="00A0537E"/>
    <w:rPr>
      <w:b/>
    </w:rPr>
  </w:style>
  <w:style w:type="character" w:customStyle="1" w:styleId="WW8Num48z1">
    <w:name w:val="WW8Num48z1"/>
    <w:rsid w:val="00A0537E"/>
    <w:rPr>
      <w:b/>
    </w:rPr>
  </w:style>
  <w:style w:type="character" w:customStyle="1" w:styleId="WW8Num49z1">
    <w:name w:val="WW8Num49z1"/>
    <w:rsid w:val="00A0537E"/>
    <w:rPr>
      <w:rFonts w:ascii="Courier New" w:hAnsi="Courier New"/>
    </w:rPr>
  </w:style>
  <w:style w:type="character" w:customStyle="1" w:styleId="WW8Num49z3">
    <w:name w:val="WW8Num49z3"/>
    <w:rsid w:val="00A0537E"/>
    <w:rPr>
      <w:rFonts w:ascii="Symbol" w:hAnsi="Symbol"/>
      <w:b/>
    </w:rPr>
  </w:style>
  <w:style w:type="character" w:customStyle="1" w:styleId="WW8Num53z0">
    <w:name w:val="WW8Num53z0"/>
    <w:rsid w:val="00A0537E"/>
    <w:rPr>
      <w:rFonts w:ascii="Symbol" w:hAnsi="Symbol"/>
      <w:b/>
    </w:rPr>
  </w:style>
  <w:style w:type="character" w:customStyle="1" w:styleId="WW8Num55z0">
    <w:name w:val="WW8Num55z0"/>
    <w:rsid w:val="00A0537E"/>
    <w:rPr>
      <w:b/>
    </w:rPr>
  </w:style>
  <w:style w:type="character" w:customStyle="1" w:styleId="WW8Num56z0">
    <w:name w:val="WW8Num56z0"/>
    <w:rsid w:val="00A0537E"/>
    <w:rPr>
      <w:b/>
    </w:rPr>
  </w:style>
  <w:style w:type="character" w:customStyle="1" w:styleId="WW8Num56z2">
    <w:name w:val="WW8Num56z2"/>
    <w:rsid w:val="00A0537E"/>
    <w:rPr>
      <w:rFonts w:ascii="Wingdings" w:hAnsi="Wingdings"/>
    </w:rPr>
  </w:style>
  <w:style w:type="character" w:customStyle="1" w:styleId="WW8Num56z4">
    <w:name w:val="WW8Num56z4"/>
    <w:rsid w:val="00A0537E"/>
    <w:rPr>
      <w:rFonts w:ascii="Courier New" w:hAnsi="Courier New"/>
    </w:rPr>
  </w:style>
  <w:style w:type="character" w:customStyle="1" w:styleId="WW8Num57z0">
    <w:name w:val="WW8Num57z0"/>
    <w:rsid w:val="00A0537E"/>
    <w:rPr>
      <w:b/>
    </w:rPr>
  </w:style>
  <w:style w:type="character" w:customStyle="1" w:styleId="WW8Num58z0">
    <w:name w:val="WW8Num58z0"/>
    <w:rsid w:val="00A0537E"/>
    <w:rPr>
      <w:b/>
    </w:rPr>
  </w:style>
  <w:style w:type="character" w:customStyle="1" w:styleId="WW8Num58z2">
    <w:name w:val="WW8Num58z2"/>
    <w:rsid w:val="00A0537E"/>
    <w:rPr>
      <w:rFonts w:cs="Times New Roman"/>
    </w:rPr>
  </w:style>
  <w:style w:type="character" w:customStyle="1" w:styleId="WW8Num59z3">
    <w:name w:val="WW8Num59z3"/>
    <w:rsid w:val="00A0537E"/>
    <w:rPr>
      <w:rFonts w:ascii="Symbol" w:hAnsi="Symbol"/>
      <w:b/>
    </w:rPr>
  </w:style>
  <w:style w:type="character" w:customStyle="1" w:styleId="WW8Num64z1">
    <w:name w:val="WW8Num64z1"/>
    <w:rsid w:val="00A0537E"/>
    <w:rPr>
      <w:rFonts w:ascii="Courier New" w:hAnsi="Courier New"/>
    </w:rPr>
  </w:style>
  <w:style w:type="character" w:customStyle="1" w:styleId="WW8Num66z3">
    <w:name w:val="WW8Num66z3"/>
    <w:rsid w:val="00A0537E"/>
    <w:rPr>
      <w:rFonts w:cs="Times New Roman"/>
    </w:rPr>
  </w:style>
  <w:style w:type="character" w:customStyle="1" w:styleId="WW8Num67z0">
    <w:name w:val="WW8Num67z0"/>
    <w:rsid w:val="00A0537E"/>
    <w:rPr>
      <w:b/>
    </w:rPr>
  </w:style>
  <w:style w:type="character" w:customStyle="1" w:styleId="WW8Num68z3">
    <w:name w:val="WW8Num68z3"/>
    <w:rsid w:val="00A0537E"/>
    <w:rPr>
      <w:rFonts w:ascii="Symbol" w:hAnsi="Symbol"/>
      <w:b/>
    </w:rPr>
  </w:style>
  <w:style w:type="character" w:customStyle="1" w:styleId="WW8Num69z1">
    <w:name w:val="WW8Num69z1"/>
    <w:rsid w:val="00A0537E"/>
    <w:rPr>
      <w:rFonts w:ascii="Courier New" w:hAnsi="Courier New"/>
    </w:rPr>
  </w:style>
  <w:style w:type="character" w:customStyle="1" w:styleId="WW8Num69z3">
    <w:name w:val="WW8Num69z3"/>
    <w:rsid w:val="00A0537E"/>
    <w:rPr>
      <w:rFonts w:ascii="Symbol" w:hAnsi="Symbol"/>
      <w:b/>
    </w:rPr>
  </w:style>
  <w:style w:type="character" w:customStyle="1" w:styleId="WW8Num70z3">
    <w:name w:val="WW8Num70z3"/>
    <w:rsid w:val="00A0537E"/>
    <w:rPr>
      <w:rFonts w:ascii="Symbol" w:hAnsi="Symbol"/>
      <w:b/>
    </w:rPr>
  </w:style>
  <w:style w:type="character" w:customStyle="1" w:styleId="WW8Num72z0">
    <w:name w:val="WW8Num72z0"/>
    <w:rsid w:val="00A0537E"/>
    <w:rPr>
      <w:rFonts w:ascii="Symbol" w:hAnsi="Symbol"/>
    </w:rPr>
  </w:style>
  <w:style w:type="character" w:customStyle="1" w:styleId="WW8Num75z0">
    <w:name w:val="WW8Num75z0"/>
    <w:rsid w:val="00A0537E"/>
    <w:rPr>
      <w:rFonts w:ascii="Symbol" w:hAnsi="Symbol"/>
    </w:rPr>
  </w:style>
  <w:style w:type="character" w:customStyle="1" w:styleId="WW8Num75z4">
    <w:name w:val="WW8Num75z4"/>
    <w:rsid w:val="00A0537E"/>
    <w:rPr>
      <w:rFonts w:cs="Times New Roman"/>
    </w:rPr>
  </w:style>
  <w:style w:type="character" w:customStyle="1" w:styleId="WW8Num77z0">
    <w:name w:val="WW8Num77z0"/>
    <w:rsid w:val="00A0537E"/>
    <w:rPr>
      <w:rFonts w:ascii="Symbol" w:hAnsi="Symbol"/>
    </w:rPr>
  </w:style>
  <w:style w:type="character" w:customStyle="1" w:styleId="WW8Num77z4">
    <w:name w:val="WW8Num77z4"/>
    <w:rsid w:val="00A0537E"/>
    <w:rPr>
      <w:rFonts w:cs="Times New Roman"/>
    </w:rPr>
  </w:style>
  <w:style w:type="character" w:customStyle="1" w:styleId="WW8Num78z4">
    <w:name w:val="WW8Num78z4"/>
    <w:rsid w:val="00A0537E"/>
    <w:rPr>
      <w:rFonts w:cs="Times New Roman"/>
    </w:rPr>
  </w:style>
  <w:style w:type="character" w:customStyle="1" w:styleId="WW8Num79z0">
    <w:name w:val="WW8Num79z0"/>
    <w:rsid w:val="00A0537E"/>
    <w:rPr>
      <w:b/>
    </w:rPr>
  </w:style>
  <w:style w:type="character" w:customStyle="1" w:styleId="WW8Num80z0">
    <w:name w:val="WW8Num80z0"/>
    <w:rsid w:val="00A0537E"/>
    <w:rPr>
      <w:rFonts w:ascii="Symbol" w:hAnsi="Symbol"/>
    </w:rPr>
  </w:style>
  <w:style w:type="character" w:customStyle="1" w:styleId="WW8Num85z0">
    <w:name w:val="WW8Num85z0"/>
    <w:rsid w:val="00A0537E"/>
    <w:rPr>
      <w:rFonts w:cs="Times New Roman"/>
      <w:b w:val="0"/>
      <w:bCs w:val="0"/>
    </w:rPr>
  </w:style>
  <w:style w:type="character" w:customStyle="1" w:styleId="WW8Num85z3">
    <w:name w:val="WW8Num85z3"/>
    <w:rsid w:val="00A0537E"/>
    <w:rPr>
      <w:rFonts w:ascii="Symbol" w:hAnsi="Symbol"/>
      <w:b/>
    </w:rPr>
  </w:style>
  <w:style w:type="character" w:customStyle="1" w:styleId="WW8Num88z2">
    <w:name w:val="WW8Num88z2"/>
    <w:rsid w:val="00A0537E"/>
    <w:rPr>
      <w:rFonts w:cs="Times New Roman"/>
    </w:rPr>
  </w:style>
  <w:style w:type="character" w:customStyle="1" w:styleId="WW8Num89z1">
    <w:name w:val="WW8Num89z1"/>
    <w:rsid w:val="00A0537E"/>
    <w:rPr>
      <w:rFonts w:ascii="Symbol" w:hAnsi="Symbol"/>
      <w:b w:val="0"/>
    </w:rPr>
  </w:style>
  <w:style w:type="character" w:customStyle="1" w:styleId="WW8Num90z0">
    <w:name w:val="WW8Num90z0"/>
    <w:rsid w:val="00A0537E"/>
    <w:rPr>
      <w:rFonts w:cs="Times New Roman"/>
      <w:b w:val="0"/>
      <w:bCs w:val="0"/>
    </w:rPr>
  </w:style>
  <w:style w:type="character" w:customStyle="1" w:styleId="WW8Num91z1">
    <w:name w:val="WW8Num91z1"/>
    <w:rsid w:val="00A0537E"/>
    <w:rPr>
      <w:rFonts w:cs="Times New Roman"/>
    </w:rPr>
  </w:style>
  <w:style w:type="character" w:customStyle="1" w:styleId="WW8Num99z0">
    <w:name w:val="WW8Num99z0"/>
    <w:rsid w:val="00A0537E"/>
    <w:rPr>
      <w:rFonts w:cs="Times New Roman"/>
      <w:b/>
      <w:bCs/>
    </w:rPr>
  </w:style>
  <w:style w:type="character" w:customStyle="1" w:styleId="WW8Num100z3">
    <w:name w:val="WW8Num100z3"/>
    <w:rsid w:val="00A0537E"/>
    <w:rPr>
      <w:rFonts w:cs="Times New Roman"/>
      <w:u w:val="single"/>
    </w:rPr>
  </w:style>
  <w:style w:type="character" w:customStyle="1" w:styleId="WW8Num100z4">
    <w:name w:val="WW8Num100z4"/>
    <w:rsid w:val="00A0537E"/>
    <w:rPr>
      <w:rFonts w:cs="Times New Roman"/>
    </w:rPr>
  </w:style>
  <w:style w:type="character" w:customStyle="1" w:styleId="WW8Num101z1">
    <w:name w:val="WW8Num101z1"/>
    <w:rsid w:val="00A0537E"/>
    <w:rPr>
      <w:rFonts w:cs="Times New Roman"/>
    </w:rPr>
  </w:style>
  <w:style w:type="character" w:customStyle="1" w:styleId="WW8Num102z0">
    <w:name w:val="WW8Num102z0"/>
    <w:rsid w:val="00A0537E"/>
    <w:rPr>
      <w:rFonts w:cs="Times New Roman"/>
    </w:rPr>
  </w:style>
  <w:style w:type="character" w:customStyle="1" w:styleId="WW8Num106z0">
    <w:name w:val="WW8Num106z0"/>
    <w:rsid w:val="00A0537E"/>
    <w:rPr>
      <w:rFonts w:cs="Times New Roman"/>
    </w:rPr>
  </w:style>
  <w:style w:type="character" w:customStyle="1" w:styleId="WW8Num107z2">
    <w:name w:val="WW8Num107z2"/>
    <w:rsid w:val="00A0537E"/>
    <w:rPr>
      <w:rFonts w:cs="Times New Roman"/>
    </w:rPr>
  </w:style>
  <w:style w:type="character" w:customStyle="1" w:styleId="WW8Num108z0">
    <w:name w:val="WW8Num108z0"/>
    <w:rsid w:val="00A0537E"/>
    <w:rPr>
      <w:rFonts w:ascii="Symbol" w:hAnsi="Symbol"/>
    </w:rPr>
  </w:style>
  <w:style w:type="character" w:customStyle="1" w:styleId="WW8Num110z0">
    <w:name w:val="WW8Num110z0"/>
    <w:rsid w:val="00A0537E"/>
    <w:rPr>
      <w:rFonts w:cs="Times New Roman"/>
      <w:b/>
      <w:bCs/>
    </w:rPr>
  </w:style>
  <w:style w:type="character" w:customStyle="1" w:styleId="WW8Num110z1">
    <w:name w:val="WW8Num110z1"/>
    <w:rsid w:val="00A0537E"/>
    <w:rPr>
      <w:rFonts w:cs="Times New Roman"/>
    </w:rPr>
  </w:style>
  <w:style w:type="character" w:customStyle="1" w:styleId="WW8Num110z3">
    <w:name w:val="WW8Num110z3"/>
    <w:rsid w:val="00A0537E"/>
    <w:rPr>
      <w:rFonts w:ascii="Symbol" w:hAnsi="Symbol"/>
      <w:b/>
    </w:rPr>
  </w:style>
  <w:style w:type="character" w:customStyle="1" w:styleId="WW8Num111z0">
    <w:name w:val="WW8Num111z0"/>
    <w:rsid w:val="00A0537E"/>
    <w:rPr>
      <w:rFonts w:ascii="Symbol" w:hAnsi="Symbol"/>
    </w:rPr>
  </w:style>
  <w:style w:type="character" w:customStyle="1" w:styleId="WW8Num111z1">
    <w:name w:val="WW8Num111z1"/>
    <w:rsid w:val="00A0537E"/>
    <w:rPr>
      <w:rFonts w:ascii="Courier New" w:hAnsi="Courier New"/>
    </w:rPr>
  </w:style>
  <w:style w:type="character" w:customStyle="1" w:styleId="WW8Num112z0">
    <w:name w:val="WW8Num112z0"/>
    <w:rsid w:val="00A0537E"/>
    <w:rPr>
      <w:rFonts w:cs="Times New Roman"/>
      <w:b/>
      <w:bCs/>
    </w:rPr>
  </w:style>
  <w:style w:type="character" w:customStyle="1" w:styleId="WW8Num113z0">
    <w:name w:val="WW8Num113z0"/>
    <w:rsid w:val="00A0537E"/>
    <w:rPr>
      <w:rFonts w:ascii="Symbol" w:hAnsi="Symbol"/>
      <w:color w:val="000000"/>
    </w:rPr>
  </w:style>
  <w:style w:type="character" w:customStyle="1" w:styleId="WW8Num113z1">
    <w:name w:val="WW8Num113z1"/>
    <w:rsid w:val="00A0537E"/>
    <w:rPr>
      <w:rFonts w:cs="Times New Roman"/>
    </w:rPr>
  </w:style>
  <w:style w:type="character" w:customStyle="1" w:styleId="Absatz-Standardschriftart">
    <w:name w:val="Absatz-Standardschriftart"/>
    <w:rsid w:val="00A0537E"/>
  </w:style>
  <w:style w:type="character" w:customStyle="1" w:styleId="WW-Absatz-Standardschriftart">
    <w:name w:val="WW-Absatz-Standardschriftart"/>
    <w:rsid w:val="00A0537E"/>
  </w:style>
  <w:style w:type="character" w:customStyle="1" w:styleId="WW-Absatz-Standardschriftart1">
    <w:name w:val="WW-Absatz-Standardschriftart1"/>
    <w:rsid w:val="00A0537E"/>
  </w:style>
  <w:style w:type="character" w:customStyle="1" w:styleId="WW-Absatz-Standardschriftart11">
    <w:name w:val="WW-Absatz-Standardschriftart11"/>
    <w:rsid w:val="00A0537E"/>
  </w:style>
  <w:style w:type="character" w:customStyle="1" w:styleId="WW-Absatz-Standardschriftart111">
    <w:name w:val="WW-Absatz-Standardschriftart111"/>
    <w:rsid w:val="00A0537E"/>
  </w:style>
  <w:style w:type="character" w:customStyle="1" w:styleId="WW-Absatz-Standardschriftart1111">
    <w:name w:val="WW-Absatz-Standardschriftart1111"/>
    <w:rsid w:val="00A0537E"/>
  </w:style>
  <w:style w:type="character" w:customStyle="1" w:styleId="WW-Absatz-Standardschriftart11111">
    <w:name w:val="WW-Absatz-Standardschriftart11111"/>
    <w:rsid w:val="00A0537E"/>
  </w:style>
  <w:style w:type="character" w:customStyle="1" w:styleId="WW-Absatz-Standardschriftart111111">
    <w:name w:val="WW-Absatz-Standardschriftart111111"/>
    <w:rsid w:val="00A0537E"/>
  </w:style>
  <w:style w:type="character" w:customStyle="1" w:styleId="WW-Absatz-Standardschriftart1111111">
    <w:name w:val="WW-Absatz-Standardschriftart1111111"/>
    <w:rsid w:val="00A0537E"/>
  </w:style>
  <w:style w:type="character" w:customStyle="1" w:styleId="WW-Absatz-Standardschriftart11111111">
    <w:name w:val="WW-Absatz-Standardschriftart11111111"/>
    <w:rsid w:val="00A0537E"/>
  </w:style>
  <w:style w:type="character" w:customStyle="1" w:styleId="WW-Absatz-Standardschriftart111111111">
    <w:name w:val="WW-Absatz-Standardschriftart111111111"/>
    <w:rsid w:val="00A0537E"/>
  </w:style>
  <w:style w:type="character" w:customStyle="1" w:styleId="WW-Absatz-Standardschriftart1111111111">
    <w:name w:val="WW-Absatz-Standardschriftart1111111111"/>
    <w:rsid w:val="00A0537E"/>
  </w:style>
  <w:style w:type="character" w:customStyle="1" w:styleId="WW-Absatz-Standardschriftart11111111111">
    <w:name w:val="WW-Absatz-Standardschriftart11111111111"/>
    <w:rsid w:val="00A0537E"/>
  </w:style>
  <w:style w:type="character" w:customStyle="1" w:styleId="WW-Absatz-Standardschriftart111111111111">
    <w:name w:val="WW-Absatz-Standardschriftart111111111111"/>
    <w:rsid w:val="00A0537E"/>
  </w:style>
  <w:style w:type="character" w:customStyle="1" w:styleId="WW-Absatz-Standardschriftart1111111111111">
    <w:name w:val="WW-Absatz-Standardschriftart1111111111111"/>
    <w:rsid w:val="00A0537E"/>
  </w:style>
  <w:style w:type="character" w:customStyle="1" w:styleId="WW-Absatz-Standardschriftart11111111111111">
    <w:name w:val="WW-Absatz-Standardschriftart11111111111111"/>
    <w:rsid w:val="00A0537E"/>
  </w:style>
  <w:style w:type="character" w:customStyle="1" w:styleId="WW-Absatz-Standardschriftart111111111111111">
    <w:name w:val="WW-Absatz-Standardschriftart111111111111111"/>
    <w:rsid w:val="00A0537E"/>
  </w:style>
  <w:style w:type="character" w:customStyle="1" w:styleId="WW-Absatz-Standardschriftart1111111111111111">
    <w:name w:val="WW-Absatz-Standardschriftart1111111111111111"/>
    <w:rsid w:val="00A0537E"/>
  </w:style>
  <w:style w:type="character" w:customStyle="1" w:styleId="WW-Absatz-Standardschriftart11111111111111111">
    <w:name w:val="WW-Absatz-Standardschriftart11111111111111111"/>
    <w:rsid w:val="00A0537E"/>
  </w:style>
  <w:style w:type="character" w:customStyle="1" w:styleId="WW-Absatz-Standardschriftart111111111111111111">
    <w:name w:val="WW-Absatz-Standardschriftart111111111111111111"/>
    <w:rsid w:val="00A0537E"/>
  </w:style>
  <w:style w:type="character" w:customStyle="1" w:styleId="WW-Absatz-Standardschriftart1111111111111111111">
    <w:name w:val="WW-Absatz-Standardschriftart1111111111111111111"/>
    <w:rsid w:val="00A0537E"/>
  </w:style>
  <w:style w:type="character" w:customStyle="1" w:styleId="WW-Absatz-Standardschriftart11111111111111111111">
    <w:name w:val="WW-Absatz-Standardschriftart11111111111111111111"/>
    <w:rsid w:val="00A0537E"/>
  </w:style>
  <w:style w:type="character" w:customStyle="1" w:styleId="WW-Absatz-Standardschriftart111111111111111111111">
    <w:name w:val="WW-Absatz-Standardschriftart111111111111111111111"/>
    <w:rsid w:val="00A0537E"/>
  </w:style>
  <w:style w:type="character" w:customStyle="1" w:styleId="WW8Num16z3">
    <w:name w:val="WW8Num16z3"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rsid w:val="00A0537E"/>
  </w:style>
  <w:style w:type="character" w:customStyle="1" w:styleId="WW8Num20z3">
    <w:name w:val="WW8Num20z3"/>
    <w:rsid w:val="00A0537E"/>
    <w:rPr>
      <w:rFonts w:ascii="Symbol" w:hAnsi="Symbol"/>
    </w:rPr>
  </w:style>
  <w:style w:type="character" w:customStyle="1" w:styleId="WW8Num32z3">
    <w:name w:val="WW8Num32z3"/>
    <w:rsid w:val="00A0537E"/>
    <w:rPr>
      <w:rFonts w:ascii="Symbol" w:hAnsi="Symbol"/>
      <w:b/>
    </w:rPr>
  </w:style>
  <w:style w:type="character" w:customStyle="1" w:styleId="WW8Num64z3">
    <w:name w:val="WW8Num64z3"/>
    <w:rsid w:val="00A0537E"/>
    <w:rPr>
      <w:rFonts w:ascii="Symbol" w:hAnsi="Symbol"/>
    </w:rPr>
  </w:style>
  <w:style w:type="character" w:customStyle="1" w:styleId="WW8Num77z3">
    <w:name w:val="WW8Num77z3"/>
    <w:rsid w:val="00A0537E"/>
    <w:rPr>
      <w:rFonts w:ascii="Symbol" w:hAnsi="Symbol"/>
    </w:rPr>
  </w:style>
  <w:style w:type="character" w:customStyle="1" w:styleId="WW8Num79z2">
    <w:name w:val="WW8Num79z2"/>
    <w:rsid w:val="00A0537E"/>
  </w:style>
  <w:style w:type="character" w:customStyle="1" w:styleId="WW8Num98z4">
    <w:name w:val="WW8Num98z4"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rsid w:val="00A0537E"/>
  </w:style>
  <w:style w:type="character" w:customStyle="1" w:styleId="WW8Num6z1">
    <w:name w:val="WW8Num6z1"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rsid w:val="00A0537E"/>
    <w:rPr>
      <w:rFonts w:ascii="Courier New" w:hAnsi="Courier New"/>
    </w:rPr>
  </w:style>
  <w:style w:type="character" w:customStyle="1" w:styleId="WW8Num12z3">
    <w:name w:val="WW8Num12z3"/>
    <w:rsid w:val="00A0537E"/>
    <w:rPr>
      <w:rFonts w:ascii="Symbol" w:hAnsi="Symbol"/>
      <w:b/>
    </w:rPr>
  </w:style>
  <w:style w:type="character" w:customStyle="1" w:styleId="WW8Num16z4">
    <w:name w:val="WW8Num16z4"/>
    <w:rsid w:val="00A0537E"/>
    <w:rPr>
      <w:rFonts w:cs="Times New Roman"/>
    </w:rPr>
  </w:style>
  <w:style w:type="character" w:customStyle="1" w:styleId="WW8Num18z1">
    <w:name w:val="WW8Num18z1"/>
    <w:rsid w:val="00A0537E"/>
    <w:rPr>
      <w:b/>
    </w:rPr>
  </w:style>
  <w:style w:type="character" w:customStyle="1" w:styleId="WW8Num21z1">
    <w:name w:val="WW8Num21z1"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rsid w:val="00A0537E"/>
    <w:rPr>
      <w:rFonts w:ascii="Symbol" w:hAnsi="Symbol"/>
    </w:rPr>
  </w:style>
  <w:style w:type="character" w:customStyle="1" w:styleId="WW8Num24z4">
    <w:name w:val="WW8Num24z4"/>
    <w:rsid w:val="00A0537E"/>
    <w:rPr>
      <w:rFonts w:cs="Times New Roman"/>
    </w:rPr>
  </w:style>
  <w:style w:type="character" w:customStyle="1" w:styleId="WW8Num26z1">
    <w:name w:val="WW8Num26z1"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rsid w:val="00A0537E"/>
    <w:rPr>
      <w:rFonts w:ascii="Courier New" w:hAnsi="Courier New"/>
    </w:rPr>
  </w:style>
  <w:style w:type="character" w:customStyle="1" w:styleId="WW8Num29z2">
    <w:name w:val="WW8Num29z2"/>
    <w:rsid w:val="00A0537E"/>
    <w:rPr>
      <w:rFonts w:ascii="Wingdings" w:hAnsi="Wingdings"/>
    </w:rPr>
  </w:style>
  <w:style w:type="character" w:customStyle="1" w:styleId="WW8Num33z1">
    <w:name w:val="WW8Num33z1"/>
    <w:rsid w:val="00A0537E"/>
    <w:rPr>
      <w:rFonts w:cs="Times New Roman"/>
    </w:rPr>
  </w:style>
  <w:style w:type="character" w:customStyle="1" w:styleId="WW8Num35z1">
    <w:name w:val="WW8Num35z1"/>
    <w:rsid w:val="00A0537E"/>
    <w:rPr>
      <w:rFonts w:ascii="Courier New" w:hAnsi="Courier New"/>
    </w:rPr>
  </w:style>
  <w:style w:type="character" w:customStyle="1" w:styleId="WW8Num40z1">
    <w:name w:val="WW8Num40z1"/>
    <w:rsid w:val="00A0537E"/>
    <w:rPr>
      <w:b/>
    </w:rPr>
  </w:style>
  <w:style w:type="character" w:customStyle="1" w:styleId="WW8Num40z3">
    <w:name w:val="WW8Num40z3"/>
    <w:rsid w:val="00A0537E"/>
    <w:rPr>
      <w:rFonts w:ascii="Symbol" w:hAnsi="Symbol"/>
      <w:b/>
    </w:rPr>
  </w:style>
  <w:style w:type="character" w:customStyle="1" w:styleId="WW8Num43z1">
    <w:name w:val="WW8Num43z1"/>
    <w:rsid w:val="00A0537E"/>
    <w:rPr>
      <w:b/>
      <w:color w:val="000000"/>
    </w:rPr>
  </w:style>
  <w:style w:type="character" w:customStyle="1" w:styleId="WW8Num50z3">
    <w:name w:val="WW8Num50z3"/>
    <w:rsid w:val="00A0537E"/>
    <w:rPr>
      <w:rFonts w:ascii="Symbol" w:hAnsi="Symbol"/>
      <w:b/>
    </w:rPr>
  </w:style>
  <w:style w:type="character" w:customStyle="1" w:styleId="WW8Num57z2">
    <w:name w:val="WW8Num57z2"/>
    <w:rsid w:val="00A0537E"/>
    <w:rPr>
      <w:rFonts w:ascii="Wingdings" w:hAnsi="Wingdings"/>
    </w:rPr>
  </w:style>
  <w:style w:type="character" w:customStyle="1" w:styleId="WW8Num57z4">
    <w:name w:val="WW8Num57z4"/>
    <w:rsid w:val="00A0537E"/>
    <w:rPr>
      <w:rFonts w:ascii="Courier New" w:hAnsi="Courier New"/>
    </w:rPr>
  </w:style>
  <w:style w:type="character" w:customStyle="1" w:styleId="WW8Num59z2">
    <w:name w:val="WW8Num59z2"/>
    <w:rsid w:val="00A0537E"/>
    <w:rPr>
      <w:rFonts w:cs="Times New Roman"/>
    </w:rPr>
  </w:style>
  <w:style w:type="character" w:customStyle="1" w:styleId="WW8Num60z3">
    <w:name w:val="WW8Num60z3"/>
    <w:rsid w:val="00A0537E"/>
    <w:rPr>
      <w:rFonts w:ascii="Symbol" w:hAnsi="Symbol"/>
      <w:b/>
    </w:rPr>
  </w:style>
  <w:style w:type="character" w:customStyle="1" w:styleId="WW8Num65z3">
    <w:name w:val="WW8Num65z3"/>
    <w:rsid w:val="00A0537E"/>
    <w:rPr>
      <w:rFonts w:ascii="Symbol" w:hAnsi="Symbol"/>
      <w:b/>
    </w:rPr>
  </w:style>
  <w:style w:type="character" w:customStyle="1" w:styleId="WW8Num67z3">
    <w:name w:val="WW8Num67z3"/>
    <w:rsid w:val="00A0537E"/>
    <w:rPr>
      <w:rFonts w:cs="Times New Roman"/>
    </w:rPr>
  </w:style>
  <w:style w:type="character" w:customStyle="1" w:styleId="WW8Num71z3">
    <w:name w:val="WW8Num71z3"/>
    <w:rsid w:val="00A0537E"/>
    <w:rPr>
      <w:b/>
    </w:rPr>
  </w:style>
  <w:style w:type="character" w:customStyle="1" w:styleId="WW8Num76z4">
    <w:name w:val="WW8Num76z4"/>
    <w:rsid w:val="00A0537E"/>
    <w:rPr>
      <w:rFonts w:cs="Times New Roman"/>
    </w:rPr>
  </w:style>
  <w:style w:type="character" w:customStyle="1" w:styleId="WW8Num78z3">
    <w:name w:val="WW8Num78z3"/>
    <w:rsid w:val="00A0537E"/>
    <w:rPr>
      <w:rFonts w:ascii="Symbol" w:hAnsi="Symbol"/>
    </w:rPr>
  </w:style>
  <w:style w:type="character" w:customStyle="1" w:styleId="WW8Num79z4">
    <w:name w:val="WW8Num79z4"/>
    <w:rsid w:val="00A0537E"/>
    <w:rPr>
      <w:rFonts w:ascii="Courier New" w:hAnsi="Courier New"/>
    </w:rPr>
  </w:style>
  <w:style w:type="character" w:customStyle="1" w:styleId="WW8Num80z2">
    <w:name w:val="WW8Num80z2"/>
    <w:rsid w:val="00A0537E"/>
    <w:rPr>
      <w:rFonts w:ascii="Wingdings" w:hAnsi="Wingdings"/>
    </w:rPr>
  </w:style>
  <w:style w:type="character" w:customStyle="1" w:styleId="WW8Num82z1">
    <w:name w:val="WW8Num82z1"/>
    <w:rsid w:val="00A0537E"/>
    <w:rPr>
      <w:rFonts w:ascii="Courier New" w:hAnsi="Courier New"/>
    </w:rPr>
  </w:style>
  <w:style w:type="character" w:customStyle="1" w:styleId="WW8Num86z3">
    <w:name w:val="WW8Num86z3"/>
    <w:rsid w:val="00A0537E"/>
    <w:rPr>
      <w:rFonts w:ascii="Symbol" w:hAnsi="Symbol"/>
      <w:b/>
    </w:rPr>
  </w:style>
  <w:style w:type="character" w:customStyle="1" w:styleId="WW8Num89z2">
    <w:name w:val="WW8Num89z2"/>
    <w:rsid w:val="00A0537E"/>
    <w:rPr>
      <w:rFonts w:cs="Times New Roman"/>
    </w:rPr>
  </w:style>
  <w:style w:type="character" w:customStyle="1" w:styleId="WW8Num90z1">
    <w:name w:val="WW8Num90z1"/>
    <w:rsid w:val="00A0537E"/>
    <w:rPr>
      <w:rFonts w:cs="Times New Roman"/>
    </w:rPr>
  </w:style>
  <w:style w:type="character" w:customStyle="1" w:styleId="WW8Num99z4">
    <w:name w:val="WW8Num99z4"/>
    <w:rsid w:val="00A0537E"/>
    <w:rPr>
      <w:rFonts w:cs="Times New Roman"/>
    </w:rPr>
  </w:style>
  <w:style w:type="character" w:customStyle="1" w:styleId="WW8Num101z3">
    <w:name w:val="WW8Num101z3"/>
    <w:rsid w:val="00A0537E"/>
    <w:rPr>
      <w:rFonts w:cs="Times New Roman"/>
      <w:u w:val="single"/>
    </w:rPr>
  </w:style>
  <w:style w:type="character" w:customStyle="1" w:styleId="WW8Num101z4">
    <w:name w:val="WW8Num101z4"/>
    <w:rsid w:val="00A0537E"/>
    <w:rPr>
      <w:rFonts w:cs="Times New Roman"/>
    </w:rPr>
  </w:style>
  <w:style w:type="character" w:customStyle="1" w:styleId="WW8Num102z1">
    <w:name w:val="WW8Num102z1"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rsid w:val="00A0537E"/>
    <w:rPr>
      <w:rFonts w:cs="Times New Roman"/>
    </w:rPr>
  </w:style>
  <w:style w:type="character" w:customStyle="1" w:styleId="WW8Num108z2">
    <w:name w:val="WW8Num108z2"/>
    <w:rsid w:val="00A0537E"/>
    <w:rPr>
      <w:rFonts w:ascii="Wingdings" w:hAnsi="Wingdings"/>
    </w:rPr>
  </w:style>
  <w:style w:type="character" w:customStyle="1" w:styleId="WW8Num111z3">
    <w:name w:val="WW8Num111z3"/>
    <w:rsid w:val="00A0537E"/>
    <w:rPr>
      <w:rFonts w:ascii="Symbol" w:hAnsi="Symbol"/>
      <w:b/>
    </w:rPr>
  </w:style>
  <w:style w:type="character" w:customStyle="1" w:styleId="WW8Num112z1">
    <w:name w:val="WW8Num112z1"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rsid w:val="00A0537E"/>
    <w:rPr>
      <w:rFonts w:ascii="Symbol" w:hAnsi="Symbol"/>
    </w:rPr>
  </w:style>
  <w:style w:type="character" w:customStyle="1" w:styleId="WW8Num114z1">
    <w:name w:val="WW8Num114z1"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rsid w:val="00A0537E"/>
  </w:style>
  <w:style w:type="character" w:customStyle="1" w:styleId="WW8Num8z1">
    <w:name w:val="WW8Num8z1"/>
    <w:rsid w:val="00A0537E"/>
    <w:rPr>
      <w:rFonts w:ascii="Symbol" w:hAnsi="Symbol"/>
    </w:rPr>
  </w:style>
  <w:style w:type="character" w:customStyle="1" w:styleId="WW8Num8z2">
    <w:name w:val="WW8Num8z2"/>
    <w:rsid w:val="00A0537E"/>
    <w:rPr>
      <w:rFonts w:cs="Times New Roman"/>
    </w:rPr>
  </w:style>
  <w:style w:type="character" w:customStyle="1" w:styleId="WW8Num9z2">
    <w:name w:val="WW8Num9z2"/>
    <w:rsid w:val="00A0537E"/>
    <w:rPr>
      <w:rFonts w:ascii="Wingdings" w:hAnsi="Wingdings"/>
    </w:rPr>
  </w:style>
  <w:style w:type="character" w:customStyle="1" w:styleId="WW8Num9z4">
    <w:name w:val="WW8Num9z4"/>
    <w:rsid w:val="00A0537E"/>
    <w:rPr>
      <w:rFonts w:ascii="Courier New" w:hAnsi="Courier New"/>
    </w:rPr>
  </w:style>
  <w:style w:type="character" w:customStyle="1" w:styleId="WW8Num21z2">
    <w:name w:val="WW8Num21z2"/>
    <w:rsid w:val="00A0537E"/>
    <w:rPr>
      <w:rFonts w:cs="Times New Roman"/>
    </w:rPr>
  </w:style>
  <w:style w:type="character" w:customStyle="1" w:styleId="WW8Num35z4">
    <w:name w:val="WW8Num35z4"/>
    <w:rsid w:val="00A0537E"/>
    <w:rPr>
      <w:rFonts w:ascii="Courier New" w:hAnsi="Courier New"/>
    </w:rPr>
  </w:style>
  <w:style w:type="character" w:customStyle="1" w:styleId="WW8Num35z5">
    <w:name w:val="WW8Num35z5"/>
    <w:rsid w:val="00A0537E"/>
    <w:rPr>
      <w:rFonts w:ascii="Wingdings" w:hAnsi="Wingdings"/>
    </w:rPr>
  </w:style>
  <w:style w:type="character" w:customStyle="1" w:styleId="WW8Num38z1">
    <w:name w:val="WW8Num38z1"/>
    <w:rsid w:val="00A0537E"/>
    <w:rPr>
      <w:rFonts w:cs="Times New Roman"/>
      <w:b/>
      <w:bCs/>
    </w:rPr>
  </w:style>
  <w:style w:type="character" w:customStyle="1" w:styleId="WW8Num38z2">
    <w:name w:val="WW8Num38z2"/>
    <w:rsid w:val="00A0537E"/>
    <w:rPr>
      <w:rFonts w:cs="Times New Roman"/>
    </w:rPr>
  </w:style>
  <w:style w:type="character" w:customStyle="1" w:styleId="WW8Num39z2">
    <w:name w:val="WW8Num39z2"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rsid w:val="00A0537E"/>
    <w:rPr>
      <w:rFonts w:ascii="Courier New" w:hAnsi="Courier New"/>
    </w:rPr>
  </w:style>
  <w:style w:type="character" w:customStyle="1" w:styleId="WW8Num39z5">
    <w:name w:val="WW8Num39z5"/>
    <w:rsid w:val="00A0537E"/>
    <w:rPr>
      <w:rFonts w:ascii="Wingdings" w:hAnsi="Wingdings"/>
    </w:rPr>
  </w:style>
  <w:style w:type="character" w:customStyle="1" w:styleId="WW8Num44z1">
    <w:name w:val="WW8Num44z1"/>
    <w:rsid w:val="00A0537E"/>
    <w:rPr>
      <w:rFonts w:cs="Times New Roman"/>
      <w:b/>
      <w:bCs/>
    </w:rPr>
  </w:style>
  <w:style w:type="character" w:customStyle="1" w:styleId="WW8Num44z2">
    <w:name w:val="WW8Num44z2"/>
    <w:rsid w:val="00A0537E"/>
    <w:rPr>
      <w:rFonts w:cs="Times New Roman"/>
    </w:rPr>
  </w:style>
  <w:style w:type="character" w:customStyle="1" w:styleId="WW8Num45z1">
    <w:name w:val="WW8Num45z1"/>
    <w:rsid w:val="00A0537E"/>
    <w:rPr>
      <w:rFonts w:ascii="Courier New" w:hAnsi="Courier New"/>
    </w:rPr>
  </w:style>
  <w:style w:type="character" w:customStyle="1" w:styleId="WW8Num45z3">
    <w:name w:val="WW8Num45z3"/>
    <w:rsid w:val="00A0537E"/>
    <w:rPr>
      <w:rFonts w:cs="Times New Roman"/>
      <w:b/>
      <w:bCs/>
    </w:rPr>
  </w:style>
  <w:style w:type="character" w:customStyle="1" w:styleId="WW8Num67z1">
    <w:name w:val="WW8Num67z1"/>
    <w:rsid w:val="00A0537E"/>
    <w:rPr>
      <w:rFonts w:ascii="Courier New" w:hAnsi="Courier New" w:cs="Courier New"/>
    </w:rPr>
  </w:style>
  <w:style w:type="character" w:customStyle="1" w:styleId="WW8Num73z3">
    <w:name w:val="WW8Num73z3"/>
    <w:rsid w:val="00A0537E"/>
    <w:rPr>
      <w:rFonts w:cs="Times New Roman"/>
    </w:rPr>
  </w:style>
  <w:style w:type="character" w:customStyle="1" w:styleId="WW8Num74z3">
    <w:name w:val="WW8Num74z3"/>
    <w:rsid w:val="00A0537E"/>
    <w:rPr>
      <w:rFonts w:ascii="Symbol" w:hAnsi="Symbol"/>
    </w:rPr>
  </w:style>
  <w:style w:type="character" w:customStyle="1" w:styleId="WW8Num74z4">
    <w:name w:val="WW8Num74z4"/>
    <w:rsid w:val="00A0537E"/>
    <w:rPr>
      <w:rFonts w:cs="Times New Roman"/>
    </w:rPr>
  </w:style>
  <w:style w:type="character" w:customStyle="1" w:styleId="WW8Num75z1">
    <w:name w:val="WW8Num75z1"/>
    <w:rsid w:val="00A0537E"/>
    <w:rPr>
      <w:rFonts w:ascii="Courier New" w:hAnsi="Courier New"/>
    </w:rPr>
  </w:style>
  <w:style w:type="character" w:customStyle="1" w:styleId="WW8Num75z3">
    <w:name w:val="WW8Num75z3"/>
    <w:rsid w:val="00A0537E"/>
    <w:rPr>
      <w:rFonts w:ascii="Symbol" w:hAnsi="Symbol"/>
    </w:rPr>
  </w:style>
  <w:style w:type="character" w:customStyle="1" w:styleId="WW8Num76z1">
    <w:name w:val="WW8Num76z1"/>
    <w:rsid w:val="00A0537E"/>
    <w:rPr>
      <w:b/>
    </w:rPr>
  </w:style>
  <w:style w:type="character" w:customStyle="1" w:styleId="WW8Num77z1">
    <w:name w:val="WW8Num77z1"/>
    <w:rsid w:val="00A0537E"/>
    <w:rPr>
      <w:b/>
    </w:rPr>
  </w:style>
  <w:style w:type="character" w:customStyle="1" w:styleId="WW8Num79z1">
    <w:name w:val="WW8Num79z1"/>
    <w:rsid w:val="00A0537E"/>
    <w:rPr>
      <w:rFonts w:ascii="Courier New" w:hAnsi="Courier New"/>
    </w:rPr>
  </w:style>
  <w:style w:type="character" w:customStyle="1" w:styleId="WW8Num79z3">
    <w:name w:val="WW8Num79z3"/>
    <w:rsid w:val="00A0537E"/>
    <w:rPr>
      <w:rFonts w:ascii="Symbol" w:hAnsi="Symbol"/>
    </w:rPr>
  </w:style>
  <w:style w:type="character" w:customStyle="1" w:styleId="WW8Num82z4">
    <w:name w:val="WW8Num82z4"/>
    <w:rsid w:val="00A0537E"/>
    <w:rPr>
      <w:rFonts w:cs="Times New Roman"/>
    </w:rPr>
  </w:style>
  <w:style w:type="character" w:customStyle="1" w:styleId="WW8Num83z1">
    <w:name w:val="WW8Num83z1"/>
    <w:rsid w:val="00A0537E"/>
    <w:rPr>
      <w:rFonts w:ascii="Courier New" w:hAnsi="Courier New"/>
    </w:rPr>
  </w:style>
  <w:style w:type="character" w:customStyle="1" w:styleId="WW8Num84z3">
    <w:name w:val="WW8Num84z3"/>
    <w:rsid w:val="00A0537E"/>
    <w:rPr>
      <w:rFonts w:ascii="Symbol" w:hAnsi="Symbol"/>
    </w:rPr>
  </w:style>
  <w:style w:type="character" w:customStyle="1" w:styleId="WW8Num85z1">
    <w:name w:val="WW8Num85z1"/>
    <w:rsid w:val="00A0537E"/>
    <w:rPr>
      <w:rFonts w:cs="Times New Roman"/>
    </w:rPr>
  </w:style>
  <w:style w:type="character" w:customStyle="1" w:styleId="WW8Num87z1">
    <w:name w:val="WW8Num87z1"/>
    <w:rsid w:val="00A0537E"/>
    <w:rPr>
      <w:rFonts w:cs="Times New Roman"/>
      <w:b/>
      <w:bCs/>
    </w:rPr>
  </w:style>
  <w:style w:type="character" w:customStyle="1" w:styleId="WW8Num87z2">
    <w:name w:val="WW8Num87z2"/>
    <w:rsid w:val="00A0537E"/>
    <w:rPr>
      <w:rFonts w:cs="Times New Roman"/>
    </w:rPr>
  </w:style>
  <w:style w:type="character" w:customStyle="1" w:styleId="WW8Num88z1">
    <w:name w:val="WW8Num88z1"/>
    <w:rsid w:val="00A0537E"/>
    <w:rPr>
      <w:rFonts w:cs="Times New Roman"/>
    </w:rPr>
  </w:style>
  <w:style w:type="character" w:customStyle="1" w:styleId="WW8Num92z3">
    <w:name w:val="WW8Num92z3"/>
    <w:rsid w:val="00A0537E"/>
    <w:rPr>
      <w:rFonts w:ascii="Symbol" w:hAnsi="Symbol"/>
      <w:b/>
    </w:rPr>
  </w:style>
  <w:style w:type="character" w:customStyle="1" w:styleId="WW8Num96z3">
    <w:name w:val="WW8Num96z3"/>
    <w:rsid w:val="00A0537E"/>
    <w:rPr>
      <w:rFonts w:ascii="Symbol" w:hAnsi="Symbol"/>
    </w:rPr>
  </w:style>
  <w:style w:type="character" w:customStyle="1" w:styleId="WW8Num97z2">
    <w:name w:val="WW8Num97z2"/>
    <w:rsid w:val="00A0537E"/>
    <w:rPr>
      <w:rFonts w:ascii="Wingdings" w:hAnsi="Wingdings"/>
    </w:rPr>
  </w:style>
  <w:style w:type="character" w:customStyle="1" w:styleId="WW8Num100z1">
    <w:name w:val="WW8Num100z1"/>
    <w:rsid w:val="00A0537E"/>
    <w:rPr>
      <w:rFonts w:cs="Times New Roman"/>
    </w:rPr>
  </w:style>
  <w:style w:type="character" w:customStyle="1" w:styleId="WW8Num107z1">
    <w:name w:val="WW8Num107z1"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rsid w:val="00A0537E"/>
    <w:rPr>
      <w:rFonts w:ascii="Courier New" w:hAnsi="Courier New"/>
    </w:rPr>
  </w:style>
  <w:style w:type="character" w:customStyle="1" w:styleId="WW8Num109z1">
    <w:name w:val="WW8Num109z1"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rsid w:val="00A0537E"/>
    <w:rPr>
      <w:rFonts w:ascii="Wingdings" w:hAnsi="Wingdings"/>
    </w:rPr>
  </w:style>
  <w:style w:type="character" w:customStyle="1" w:styleId="WW8Num112z2">
    <w:name w:val="WW8Num112z2"/>
    <w:rsid w:val="00A0537E"/>
    <w:rPr>
      <w:rFonts w:cs="Times New Roman"/>
    </w:rPr>
  </w:style>
  <w:style w:type="character" w:customStyle="1" w:styleId="WW8Num113z2">
    <w:name w:val="WW8Num113z2"/>
    <w:rsid w:val="00A0537E"/>
    <w:rPr>
      <w:rFonts w:cs="Times New Roman"/>
      <w:color w:val="000000"/>
    </w:rPr>
  </w:style>
  <w:style w:type="character" w:customStyle="1" w:styleId="WW8Num114z2">
    <w:name w:val="WW8Num114z2"/>
    <w:rsid w:val="00A0537E"/>
    <w:rPr>
      <w:rFonts w:ascii="Wingdings" w:hAnsi="Wingdings"/>
    </w:rPr>
  </w:style>
  <w:style w:type="character" w:customStyle="1" w:styleId="WW8Num115z0">
    <w:name w:val="WW8Num115z0"/>
    <w:rsid w:val="00A0537E"/>
    <w:rPr>
      <w:rFonts w:cs="Times New Roman"/>
    </w:rPr>
  </w:style>
  <w:style w:type="character" w:customStyle="1" w:styleId="WW8Num116z0">
    <w:name w:val="WW8Num116z0"/>
    <w:rsid w:val="00A0537E"/>
    <w:rPr>
      <w:rFonts w:ascii="Symbol" w:hAnsi="Symbol"/>
      <w:color w:val="000000"/>
    </w:rPr>
  </w:style>
  <w:style w:type="character" w:customStyle="1" w:styleId="WW8Num116z1">
    <w:name w:val="WW8Num116z1"/>
    <w:rsid w:val="00A0537E"/>
    <w:rPr>
      <w:rFonts w:ascii="Symbol" w:hAnsi="Symbol"/>
    </w:rPr>
  </w:style>
  <w:style w:type="character" w:customStyle="1" w:styleId="WW8Num116z2">
    <w:name w:val="WW8Num116z2"/>
    <w:rsid w:val="00A0537E"/>
    <w:rPr>
      <w:rFonts w:ascii="Wingdings" w:hAnsi="Wingdings"/>
    </w:rPr>
  </w:style>
  <w:style w:type="character" w:customStyle="1" w:styleId="WW8Num116z4">
    <w:name w:val="WW8Num116z4"/>
    <w:rsid w:val="00A0537E"/>
    <w:rPr>
      <w:rFonts w:ascii="Courier New" w:hAnsi="Courier New"/>
    </w:rPr>
  </w:style>
  <w:style w:type="character" w:customStyle="1" w:styleId="WW8Num117z0">
    <w:name w:val="WW8Num117z0"/>
    <w:rsid w:val="00A0537E"/>
    <w:rPr>
      <w:rFonts w:ascii="Symbol" w:hAnsi="Symbol"/>
    </w:rPr>
  </w:style>
  <w:style w:type="character" w:customStyle="1" w:styleId="WW8Num117z2">
    <w:name w:val="WW8Num117z2"/>
    <w:rsid w:val="00A0537E"/>
    <w:rPr>
      <w:rFonts w:ascii="Wingdings" w:hAnsi="Wingdings"/>
    </w:rPr>
  </w:style>
  <w:style w:type="character" w:customStyle="1" w:styleId="WW8Num117z4">
    <w:name w:val="WW8Num117z4"/>
    <w:rsid w:val="00A0537E"/>
    <w:rPr>
      <w:rFonts w:ascii="Courier New" w:hAnsi="Courier New"/>
    </w:rPr>
  </w:style>
  <w:style w:type="character" w:customStyle="1" w:styleId="WW8Num118z0">
    <w:name w:val="WW8Num118z0"/>
    <w:rsid w:val="00A0537E"/>
    <w:rPr>
      <w:rFonts w:ascii="Symbol" w:hAnsi="Symbol"/>
    </w:rPr>
  </w:style>
  <w:style w:type="character" w:customStyle="1" w:styleId="WW8Num118z1">
    <w:name w:val="WW8Num118z1"/>
    <w:rsid w:val="00A0537E"/>
    <w:rPr>
      <w:rFonts w:ascii="Courier New" w:hAnsi="Courier New"/>
    </w:rPr>
  </w:style>
  <w:style w:type="character" w:customStyle="1" w:styleId="WW8Num118z2">
    <w:name w:val="WW8Num118z2"/>
    <w:rsid w:val="00A0537E"/>
    <w:rPr>
      <w:rFonts w:ascii="Wingdings" w:hAnsi="Wingdings"/>
    </w:rPr>
  </w:style>
  <w:style w:type="character" w:customStyle="1" w:styleId="WW8Num119z0">
    <w:name w:val="WW8Num119z0"/>
    <w:rsid w:val="00A0537E"/>
    <w:rPr>
      <w:rFonts w:ascii="Symbol" w:hAnsi="Symbol"/>
    </w:rPr>
  </w:style>
  <w:style w:type="character" w:customStyle="1" w:styleId="WW8Num119z1">
    <w:name w:val="WW8Num119z1"/>
    <w:rsid w:val="00A0537E"/>
    <w:rPr>
      <w:rFonts w:cs="Times New Roman"/>
    </w:rPr>
  </w:style>
  <w:style w:type="character" w:customStyle="1" w:styleId="WW8Num120z0">
    <w:name w:val="WW8Num120z0"/>
    <w:rsid w:val="00A0537E"/>
    <w:rPr>
      <w:rFonts w:cs="Times New Roman"/>
      <w:b/>
      <w:bCs/>
    </w:rPr>
  </w:style>
  <w:style w:type="character" w:customStyle="1" w:styleId="WW8Num120z2">
    <w:name w:val="WW8Num120z2"/>
    <w:rsid w:val="00A0537E"/>
    <w:rPr>
      <w:rFonts w:cs="Times New Roman"/>
    </w:rPr>
  </w:style>
  <w:style w:type="character" w:customStyle="1" w:styleId="WW8Num121z0">
    <w:name w:val="WW8Num121z0"/>
    <w:rsid w:val="00A0537E"/>
    <w:rPr>
      <w:rFonts w:cs="Times New Roman"/>
      <w:b/>
      <w:bCs/>
    </w:rPr>
  </w:style>
  <w:style w:type="character" w:customStyle="1" w:styleId="WW8Num121z1">
    <w:name w:val="WW8Num121z1"/>
    <w:rsid w:val="00A0537E"/>
    <w:rPr>
      <w:rFonts w:cs="Times New Roman"/>
    </w:rPr>
  </w:style>
  <w:style w:type="character" w:customStyle="1" w:styleId="WW8Num121z3">
    <w:name w:val="WW8Num121z3"/>
    <w:rsid w:val="00A0537E"/>
    <w:rPr>
      <w:rFonts w:ascii="Symbol" w:hAnsi="Symbol"/>
      <w:b/>
    </w:rPr>
  </w:style>
  <w:style w:type="character" w:customStyle="1" w:styleId="WW8Num122z0">
    <w:name w:val="WW8Num122z0"/>
    <w:rsid w:val="00A0537E"/>
    <w:rPr>
      <w:rFonts w:cs="Times New Roman"/>
    </w:rPr>
  </w:style>
  <w:style w:type="character" w:customStyle="1" w:styleId="WW8Num123z0">
    <w:name w:val="WW8Num123z0"/>
    <w:rsid w:val="00A0537E"/>
    <w:rPr>
      <w:rFonts w:ascii="Symbol" w:hAnsi="Symbol"/>
    </w:rPr>
  </w:style>
  <w:style w:type="character" w:customStyle="1" w:styleId="WW8Num123z1">
    <w:name w:val="WW8Num123z1"/>
    <w:rsid w:val="00A0537E"/>
    <w:rPr>
      <w:rFonts w:ascii="Courier New" w:hAnsi="Courier New"/>
    </w:rPr>
  </w:style>
  <w:style w:type="character" w:customStyle="1" w:styleId="WW8Num123z2">
    <w:name w:val="WW8Num123z2"/>
    <w:rsid w:val="00A0537E"/>
    <w:rPr>
      <w:rFonts w:ascii="Wingdings" w:hAnsi="Wingdings"/>
    </w:rPr>
  </w:style>
  <w:style w:type="character" w:customStyle="1" w:styleId="WW8Num124z0">
    <w:name w:val="WW8Num124z0"/>
    <w:rsid w:val="00A0537E"/>
    <w:rPr>
      <w:b w:val="0"/>
    </w:rPr>
  </w:style>
  <w:style w:type="character" w:customStyle="1" w:styleId="WW8Num125z0">
    <w:name w:val="WW8Num125z0"/>
    <w:rsid w:val="00A0537E"/>
    <w:rPr>
      <w:rFonts w:ascii="Symbol" w:hAnsi="Symbol"/>
    </w:rPr>
  </w:style>
  <w:style w:type="character" w:customStyle="1" w:styleId="WW8Num125z1">
    <w:name w:val="WW8Num125z1"/>
    <w:rsid w:val="00A0537E"/>
    <w:rPr>
      <w:rFonts w:ascii="Courier New" w:hAnsi="Courier New"/>
    </w:rPr>
  </w:style>
  <w:style w:type="character" w:customStyle="1" w:styleId="WW8Num125z2">
    <w:name w:val="WW8Num125z2"/>
    <w:rsid w:val="00A0537E"/>
    <w:rPr>
      <w:rFonts w:ascii="Wingdings" w:hAnsi="Wingdings"/>
    </w:rPr>
  </w:style>
  <w:style w:type="character" w:customStyle="1" w:styleId="WW8Num126z0">
    <w:name w:val="WW8Num126z0"/>
    <w:rsid w:val="00A0537E"/>
    <w:rPr>
      <w:rFonts w:cs="Times New Roman"/>
      <w:b/>
      <w:bCs/>
    </w:rPr>
  </w:style>
  <w:style w:type="character" w:customStyle="1" w:styleId="WW8Num126z1">
    <w:name w:val="WW8Num126z1"/>
    <w:rsid w:val="00A0537E"/>
    <w:rPr>
      <w:rFonts w:cs="Times New Roman"/>
    </w:rPr>
  </w:style>
  <w:style w:type="character" w:customStyle="1" w:styleId="WW8Num126z3">
    <w:name w:val="WW8Num126z3"/>
    <w:rsid w:val="00A0537E"/>
    <w:rPr>
      <w:rFonts w:ascii="Symbol" w:hAnsi="Symbol"/>
      <w:b/>
    </w:rPr>
  </w:style>
  <w:style w:type="character" w:customStyle="1" w:styleId="WW8Num127z0">
    <w:name w:val="WW8Num127z0"/>
    <w:rsid w:val="00A0537E"/>
    <w:rPr>
      <w:rFonts w:cs="Times New Roman"/>
    </w:rPr>
  </w:style>
  <w:style w:type="character" w:customStyle="1" w:styleId="WW8Num128z0">
    <w:name w:val="WW8Num128z0"/>
    <w:rsid w:val="00A0537E"/>
    <w:rPr>
      <w:rFonts w:cs="Times New Roman"/>
      <w:b/>
      <w:bCs/>
    </w:rPr>
  </w:style>
  <w:style w:type="character" w:customStyle="1" w:styleId="WW8Num128z3">
    <w:name w:val="WW8Num128z3"/>
    <w:rsid w:val="00A0537E"/>
    <w:rPr>
      <w:rFonts w:cs="Times New Roman"/>
    </w:rPr>
  </w:style>
  <w:style w:type="character" w:customStyle="1" w:styleId="WW8Num129z0">
    <w:name w:val="WW8Num129z0"/>
    <w:rsid w:val="00A0537E"/>
    <w:rPr>
      <w:rFonts w:cs="Times New Roman"/>
    </w:rPr>
  </w:style>
  <w:style w:type="character" w:customStyle="1" w:styleId="WW8Num130z0">
    <w:name w:val="WW8Num130z0"/>
    <w:rsid w:val="00A0537E"/>
    <w:rPr>
      <w:rFonts w:cs="Times New Roman"/>
      <w:b/>
      <w:bCs/>
    </w:rPr>
  </w:style>
  <w:style w:type="character" w:customStyle="1" w:styleId="WW8Num130z3">
    <w:name w:val="WW8Num130z3"/>
    <w:rsid w:val="00A0537E"/>
    <w:rPr>
      <w:rFonts w:cs="Times New Roman"/>
      <w:u w:val="single"/>
    </w:rPr>
  </w:style>
  <w:style w:type="character" w:customStyle="1" w:styleId="WW8Num130z4">
    <w:name w:val="WW8Num130z4"/>
    <w:rsid w:val="00A0537E"/>
    <w:rPr>
      <w:rFonts w:cs="Times New Roman"/>
    </w:rPr>
  </w:style>
  <w:style w:type="character" w:customStyle="1" w:styleId="WW8Num131z0">
    <w:name w:val="WW8Num131z0"/>
    <w:rsid w:val="00A0537E"/>
    <w:rPr>
      <w:rFonts w:cs="Times New Roman"/>
      <w:b/>
      <w:bCs/>
    </w:rPr>
  </w:style>
  <w:style w:type="character" w:customStyle="1" w:styleId="WW8Num131z1">
    <w:name w:val="WW8Num131z1"/>
    <w:rsid w:val="00A0537E"/>
    <w:rPr>
      <w:rFonts w:cs="Times New Roman"/>
    </w:rPr>
  </w:style>
  <w:style w:type="character" w:customStyle="1" w:styleId="WW8Num131z3">
    <w:name w:val="WW8Num131z3"/>
    <w:rsid w:val="00A0537E"/>
    <w:rPr>
      <w:rFonts w:ascii="Symbol" w:hAnsi="Symbol"/>
      <w:b/>
    </w:rPr>
  </w:style>
  <w:style w:type="character" w:customStyle="1" w:styleId="WW8Num132z0">
    <w:name w:val="WW8Num132z0"/>
    <w:rsid w:val="00A0537E"/>
    <w:rPr>
      <w:rFonts w:cs="Times New Roman"/>
      <w:b/>
      <w:bCs/>
    </w:rPr>
  </w:style>
  <w:style w:type="character" w:customStyle="1" w:styleId="WW8Num132z1">
    <w:name w:val="WW8Num132z1"/>
    <w:rsid w:val="00A0537E"/>
    <w:rPr>
      <w:rFonts w:cs="Times New Roman"/>
    </w:rPr>
  </w:style>
  <w:style w:type="character" w:customStyle="1" w:styleId="WW8Num132z3">
    <w:name w:val="WW8Num132z3"/>
    <w:rsid w:val="00A0537E"/>
    <w:rPr>
      <w:rFonts w:ascii="Symbol" w:hAnsi="Symbol"/>
      <w:b/>
    </w:rPr>
  </w:style>
  <w:style w:type="character" w:customStyle="1" w:styleId="WW8Num133z0">
    <w:name w:val="WW8Num133z0"/>
    <w:rsid w:val="00A0537E"/>
    <w:rPr>
      <w:rFonts w:ascii="Symbol" w:hAnsi="Symbol"/>
    </w:rPr>
  </w:style>
  <w:style w:type="character" w:customStyle="1" w:styleId="WW8Num133z1">
    <w:name w:val="WW8Num133z1"/>
    <w:rsid w:val="00A0537E"/>
    <w:rPr>
      <w:rFonts w:ascii="Courier New" w:hAnsi="Courier New"/>
    </w:rPr>
  </w:style>
  <w:style w:type="character" w:customStyle="1" w:styleId="WW8Num133z2">
    <w:name w:val="WW8Num133z2"/>
    <w:rsid w:val="00A0537E"/>
    <w:rPr>
      <w:rFonts w:ascii="Wingdings" w:hAnsi="Wingdings"/>
    </w:rPr>
  </w:style>
  <w:style w:type="character" w:customStyle="1" w:styleId="WW8Num134z0">
    <w:name w:val="WW8Num134z0"/>
    <w:rsid w:val="00A0537E"/>
    <w:rPr>
      <w:rFonts w:cs="Times New Roman"/>
    </w:rPr>
  </w:style>
  <w:style w:type="character" w:customStyle="1" w:styleId="WW8Num136z0">
    <w:name w:val="WW8Num136z0"/>
    <w:rsid w:val="00A0537E"/>
    <w:rPr>
      <w:rFonts w:cs="Times New Roman"/>
    </w:rPr>
  </w:style>
  <w:style w:type="character" w:customStyle="1" w:styleId="WW8Num137z0">
    <w:name w:val="WW8Num137z0"/>
    <w:rsid w:val="00A0537E"/>
    <w:rPr>
      <w:rFonts w:cs="Times New Roman"/>
      <w:b/>
      <w:bCs/>
    </w:rPr>
  </w:style>
  <w:style w:type="character" w:customStyle="1" w:styleId="WW8Num137z3">
    <w:name w:val="WW8Num137z3"/>
    <w:rsid w:val="00A0537E"/>
    <w:rPr>
      <w:rFonts w:cs="Times New Roman"/>
      <w:u w:val="single"/>
    </w:rPr>
  </w:style>
  <w:style w:type="character" w:customStyle="1" w:styleId="WW8Num137z4">
    <w:name w:val="WW8Num137z4"/>
    <w:rsid w:val="00A0537E"/>
    <w:rPr>
      <w:rFonts w:cs="Times New Roman"/>
    </w:rPr>
  </w:style>
  <w:style w:type="character" w:customStyle="1" w:styleId="WW8Num138z0">
    <w:name w:val="WW8Num138z0"/>
    <w:rsid w:val="00A0537E"/>
    <w:rPr>
      <w:b w:val="0"/>
    </w:rPr>
  </w:style>
  <w:style w:type="character" w:customStyle="1" w:styleId="WW8Num139z0">
    <w:name w:val="WW8Num139z0"/>
    <w:rsid w:val="00A0537E"/>
    <w:rPr>
      <w:rFonts w:cs="Times New Roman"/>
      <w:b/>
      <w:bCs/>
    </w:rPr>
  </w:style>
  <w:style w:type="character" w:customStyle="1" w:styleId="WW8Num139z3">
    <w:name w:val="WW8Num139z3"/>
    <w:rsid w:val="00A0537E"/>
    <w:rPr>
      <w:rFonts w:cs="Times New Roman"/>
      <w:u w:val="single"/>
    </w:rPr>
  </w:style>
  <w:style w:type="character" w:customStyle="1" w:styleId="WW8Num139z4">
    <w:name w:val="WW8Num139z4"/>
    <w:rsid w:val="00A0537E"/>
    <w:rPr>
      <w:rFonts w:cs="Times New Roman"/>
    </w:rPr>
  </w:style>
  <w:style w:type="character" w:customStyle="1" w:styleId="WW8Num140z0">
    <w:name w:val="WW8Num140z0"/>
    <w:rsid w:val="00A0537E"/>
    <w:rPr>
      <w:rFonts w:ascii="Symbol" w:hAnsi="Symbol"/>
    </w:rPr>
  </w:style>
  <w:style w:type="character" w:customStyle="1" w:styleId="WW8Num140z2">
    <w:name w:val="WW8Num140z2"/>
    <w:rsid w:val="00A0537E"/>
    <w:rPr>
      <w:rFonts w:ascii="Wingdings" w:hAnsi="Wingdings"/>
    </w:rPr>
  </w:style>
  <w:style w:type="character" w:customStyle="1" w:styleId="WW8Num140z4">
    <w:name w:val="WW8Num140z4"/>
    <w:rsid w:val="00A0537E"/>
    <w:rPr>
      <w:rFonts w:ascii="Courier New" w:hAnsi="Courier New"/>
    </w:rPr>
  </w:style>
  <w:style w:type="character" w:customStyle="1" w:styleId="WW8Num141z0">
    <w:name w:val="WW8Num141z0"/>
    <w:rsid w:val="00A0537E"/>
    <w:rPr>
      <w:rFonts w:cs="Times New Roman"/>
      <w:b/>
      <w:bCs/>
    </w:rPr>
  </w:style>
  <w:style w:type="character" w:customStyle="1" w:styleId="WW8Num141z2">
    <w:name w:val="WW8Num141z2"/>
    <w:rsid w:val="00A0537E"/>
    <w:rPr>
      <w:rFonts w:cs="Times New Roman"/>
    </w:rPr>
  </w:style>
  <w:style w:type="character" w:customStyle="1" w:styleId="WW8Num142z0">
    <w:name w:val="WW8Num142z0"/>
    <w:rsid w:val="00A0537E"/>
    <w:rPr>
      <w:rFonts w:cs="Times New Roman"/>
      <w:b/>
      <w:bCs/>
    </w:rPr>
  </w:style>
  <w:style w:type="character" w:customStyle="1" w:styleId="WW8Num142z1">
    <w:name w:val="WW8Num142z1"/>
    <w:rsid w:val="00A0537E"/>
    <w:rPr>
      <w:rFonts w:cs="Times New Roman"/>
    </w:rPr>
  </w:style>
  <w:style w:type="character" w:customStyle="1" w:styleId="WW8Num143z0">
    <w:name w:val="WW8Num143z0"/>
    <w:rsid w:val="00A0537E"/>
    <w:rPr>
      <w:rFonts w:cs="Times New Roman"/>
      <w:b/>
      <w:bCs/>
    </w:rPr>
  </w:style>
  <w:style w:type="character" w:customStyle="1" w:styleId="WW8Num143z1">
    <w:name w:val="WW8Num143z1"/>
    <w:rsid w:val="00A0537E"/>
    <w:rPr>
      <w:rFonts w:cs="Times New Roman"/>
    </w:rPr>
  </w:style>
  <w:style w:type="character" w:customStyle="1" w:styleId="WW8Num143z3">
    <w:name w:val="WW8Num143z3"/>
    <w:rsid w:val="00A0537E"/>
    <w:rPr>
      <w:rFonts w:ascii="Symbol" w:hAnsi="Symbol"/>
      <w:b/>
    </w:rPr>
  </w:style>
  <w:style w:type="character" w:customStyle="1" w:styleId="WW8Num144z0">
    <w:name w:val="WW8Num144z0"/>
    <w:rsid w:val="00A0537E"/>
    <w:rPr>
      <w:rFonts w:cs="Times New Roman"/>
    </w:rPr>
  </w:style>
  <w:style w:type="character" w:customStyle="1" w:styleId="WW8Num145z0">
    <w:name w:val="WW8Num145z0"/>
    <w:rsid w:val="00A0537E"/>
    <w:rPr>
      <w:rFonts w:cs="Times New Roman"/>
    </w:rPr>
  </w:style>
  <w:style w:type="character" w:customStyle="1" w:styleId="WW8Num146z0">
    <w:name w:val="WW8Num146z0"/>
    <w:rsid w:val="00A0537E"/>
    <w:rPr>
      <w:rFonts w:ascii="Symbol" w:hAnsi="Symbol"/>
    </w:rPr>
  </w:style>
  <w:style w:type="character" w:customStyle="1" w:styleId="WW8Num146z1">
    <w:name w:val="WW8Num146z1"/>
    <w:rsid w:val="00A0537E"/>
    <w:rPr>
      <w:rFonts w:ascii="Courier New" w:hAnsi="Courier New"/>
    </w:rPr>
  </w:style>
  <w:style w:type="character" w:customStyle="1" w:styleId="WW8Num146z2">
    <w:name w:val="WW8Num146z2"/>
    <w:rsid w:val="00A0537E"/>
    <w:rPr>
      <w:rFonts w:ascii="Wingdings" w:hAnsi="Wingdings"/>
    </w:rPr>
  </w:style>
  <w:style w:type="character" w:customStyle="1" w:styleId="WW8Num148z0">
    <w:name w:val="WW8Num148z0"/>
    <w:rsid w:val="00A0537E"/>
    <w:rPr>
      <w:rFonts w:cs="Times New Roman"/>
      <w:b/>
      <w:bCs/>
    </w:rPr>
  </w:style>
  <w:style w:type="character" w:customStyle="1" w:styleId="WW8Num148z1">
    <w:name w:val="WW8Num148z1"/>
    <w:rsid w:val="00A0537E"/>
    <w:rPr>
      <w:rFonts w:cs="Times New Roman"/>
    </w:rPr>
  </w:style>
  <w:style w:type="character" w:customStyle="1" w:styleId="WW8Num148z3">
    <w:name w:val="WW8Num148z3"/>
    <w:rsid w:val="00A0537E"/>
    <w:rPr>
      <w:rFonts w:ascii="Symbol" w:hAnsi="Symbol"/>
      <w:b/>
    </w:rPr>
  </w:style>
  <w:style w:type="character" w:customStyle="1" w:styleId="WW8Num149z0">
    <w:name w:val="WW8Num149z0"/>
    <w:rsid w:val="00A0537E"/>
    <w:rPr>
      <w:rFonts w:cs="Times New Roman"/>
      <w:b/>
      <w:bCs/>
    </w:rPr>
  </w:style>
  <w:style w:type="character" w:customStyle="1" w:styleId="WW8Num150z0">
    <w:name w:val="WW8Num150z0"/>
    <w:rsid w:val="00A0537E"/>
    <w:rPr>
      <w:b w:val="0"/>
    </w:rPr>
  </w:style>
  <w:style w:type="character" w:customStyle="1" w:styleId="WW8Num151z0">
    <w:name w:val="WW8Num151z0"/>
    <w:rsid w:val="00A0537E"/>
    <w:rPr>
      <w:rFonts w:cs="Times New Roman"/>
      <w:b/>
      <w:bCs/>
    </w:rPr>
  </w:style>
  <w:style w:type="character" w:customStyle="1" w:styleId="WW8Num151z2">
    <w:name w:val="WW8Num151z2"/>
    <w:rsid w:val="00A0537E"/>
    <w:rPr>
      <w:rFonts w:cs="Times New Roman"/>
    </w:rPr>
  </w:style>
  <w:style w:type="character" w:customStyle="1" w:styleId="WW8Num152z0">
    <w:name w:val="WW8Num152z0"/>
    <w:rsid w:val="00A0537E"/>
    <w:rPr>
      <w:rFonts w:cs="Times New Roman"/>
      <w:b/>
      <w:bCs/>
    </w:rPr>
  </w:style>
  <w:style w:type="character" w:customStyle="1" w:styleId="WW8Num152z1">
    <w:name w:val="WW8Num152z1"/>
    <w:rsid w:val="00A0537E"/>
    <w:rPr>
      <w:rFonts w:cs="Times New Roman"/>
    </w:rPr>
  </w:style>
  <w:style w:type="character" w:customStyle="1" w:styleId="WW8Num153z0">
    <w:name w:val="WW8Num153z0"/>
    <w:rsid w:val="00A0537E"/>
    <w:rPr>
      <w:rFonts w:ascii="Symbol" w:hAnsi="Symbol"/>
    </w:rPr>
  </w:style>
  <w:style w:type="character" w:customStyle="1" w:styleId="WW8Num153z1">
    <w:name w:val="WW8Num153z1"/>
    <w:rsid w:val="00A0537E"/>
    <w:rPr>
      <w:rFonts w:ascii="Courier New" w:hAnsi="Courier New"/>
    </w:rPr>
  </w:style>
  <w:style w:type="character" w:customStyle="1" w:styleId="WW8Num153z2">
    <w:name w:val="WW8Num153z2"/>
    <w:rsid w:val="00A0537E"/>
    <w:rPr>
      <w:rFonts w:ascii="Wingdings" w:hAnsi="Wingdings"/>
    </w:rPr>
  </w:style>
  <w:style w:type="character" w:customStyle="1" w:styleId="WW8Num154z0">
    <w:name w:val="WW8Num154z0"/>
    <w:rsid w:val="00A0537E"/>
    <w:rPr>
      <w:rFonts w:ascii="Symbol" w:hAnsi="Symbol"/>
      <w:b/>
    </w:rPr>
  </w:style>
  <w:style w:type="character" w:customStyle="1" w:styleId="WW8Num154z1">
    <w:name w:val="WW8Num154z1"/>
    <w:rsid w:val="00A0537E"/>
    <w:rPr>
      <w:rFonts w:cs="Times New Roman"/>
      <w:b/>
      <w:bCs/>
    </w:rPr>
  </w:style>
  <w:style w:type="character" w:customStyle="1" w:styleId="WW8Num154z2">
    <w:name w:val="WW8Num154z2"/>
    <w:rsid w:val="00A0537E"/>
    <w:rPr>
      <w:rFonts w:cs="Times New Roman"/>
    </w:rPr>
  </w:style>
  <w:style w:type="character" w:customStyle="1" w:styleId="WW8Num155z0">
    <w:name w:val="WW8Num155z0"/>
    <w:rsid w:val="00A0537E"/>
    <w:rPr>
      <w:rFonts w:ascii="Symbol" w:hAnsi="Symbol"/>
      <w:b w:val="0"/>
    </w:rPr>
  </w:style>
  <w:style w:type="character" w:customStyle="1" w:styleId="WW8Num155z1">
    <w:name w:val="WW8Num155z1"/>
    <w:rsid w:val="00A0537E"/>
    <w:rPr>
      <w:rFonts w:ascii="Courier New" w:hAnsi="Courier New"/>
    </w:rPr>
  </w:style>
  <w:style w:type="character" w:customStyle="1" w:styleId="WW8Num155z2">
    <w:name w:val="WW8Num155z2"/>
    <w:rsid w:val="00A0537E"/>
    <w:rPr>
      <w:rFonts w:ascii="Wingdings" w:hAnsi="Wingdings"/>
    </w:rPr>
  </w:style>
  <w:style w:type="character" w:customStyle="1" w:styleId="WW8Num155z3">
    <w:name w:val="WW8Num155z3"/>
    <w:rsid w:val="00A0537E"/>
    <w:rPr>
      <w:rFonts w:ascii="Symbol" w:hAnsi="Symbol"/>
    </w:rPr>
  </w:style>
  <w:style w:type="character" w:customStyle="1" w:styleId="WW8Num156z0">
    <w:name w:val="WW8Num156z0"/>
    <w:rsid w:val="00A0537E"/>
    <w:rPr>
      <w:rFonts w:cs="Times New Roman"/>
      <w:b/>
      <w:bCs/>
    </w:rPr>
  </w:style>
  <w:style w:type="character" w:customStyle="1" w:styleId="WW8Num157z0">
    <w:name w:val="WW8Num157z0"/>
    <w:rsid w:val="00A0537E"/>
    <w:rPr>
      <w:rFonts w:ascii="Symbol" w:hAnsi="Symbol"/>
    </w:rPr>
  </w:style>
  <w:style w:type="character" w:customStyle="1" w:styleId="WW8Num157z1">
    <w:name w:val="WW8Num157z1"/>
    <w:rsid w:val="00A0537E"/>
    <w:rPr>
      <w:rFonts w:ascii="Courier New" w:hAnsi="Courier New"/>
    </w:rPr>
  </w:style>
  <w:style w:type="character" w:customStyle="1" w:styleId="WW8Num157z2">
    <w:name w:val="WW8Num157z2"/>
    <w:rsid w:val="00A0537E"/>
    <w:rPr>
      <w:rFonts w:ascii="Wingdings" w:hAnsi="Wingdings"/>
    </w:rPr>
  </w:style>
  <w:style w:type="character" w:customStyle="1" w:styleId="WW8Num158z0">
    <w:name w:val="WW8Num158z0"/>
    <w:rsid w:val="00A0537E"/>
    <w:rPr>
      <w:rFonts w:cs="Times New Roman"/>
      <w:b/>
      <w:bCs/>
    </w:rPr>
  </w:style>
  <w:style w:type="character" w:customStyle="1" w:styleId="WW8Num158z2">
    <w:name w:val="WW8Num158z2"/>
    <w:rsid w:val="00A0537E"/>
    <w:rPr>
      <w:rFonts w:cs="Times New Roman"/>
    </w:rPr>
  </w:style>
  <w:style w:type="character" w:customStyle="1" w:styleId="WW8Num159z0">
    <w:name w:val="WW8Num159z0"/>
    <w:rsid w:val="00A0537E"/>
    <w:rPr>
      <w:rFonts w:cs="Times New Roman"/>
      <w:b/>
      <w:bCs/>
    </w:rPr>
  </w:style>
  <w:style w:type="character" w:customStyle="1" w:styleId="WW8Num159z1">
    <w:name w:val="WW8Num159z1"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rsid w:val="00A0537E"/>
    <w:rPr>
      <w:rFonts w:cs="Times New Roman"/>
    </w:rPr>
  </w:style>
  <w:style w:type="character" w:customStyle="1" w:styleId="WW8Num161z0">
    <w:name w:val="WW8Num161z0"/>
    <w:rsid w:val="00A0537E"/>
    <w:rPr>
      <w:b/>
    </w:rPr>
  </w:style>
  <w:style w:type="character" w:customStyle="1" w:styleId="WW8Num162z0">
    <w:name w:val="WW8Num162z0"/>
    <w:rsid w:val="00A0537E"/>
    <w:rPr>
      <w:rFonts w:cs="Times New Roman"/>
      <w:b/>
      <w:bCs/>
    </w:rPr>
  </w:style>
  <w:style w:type="character" w:customStyle="1" w:styleId="WW8Num162z3">
    <w:name w:val="WW8Num162z3"/>
    <w:rsid w:val="00A0537E"/>
    <w:rPr>
      <w:rFonts w:cs="Times New Roman"/>
      <w:u w:val="single"/>
    </w:rPr>
  </w:style>
  <w:style w:type="character" w:customStyle="1" w:styleId="WW8Num162z4">
    <w:name w:val="WW8Num162z4"/>
    <w:rsid w:val="00A0537E"/>
    <w:rPr>
      <w:rFonts w:cs="Times New Roman"/>
    </w:rPr>
  </w:style>
  <w:style w:type="character" w:customStyle="1" w:styleId="WW8Num163z0">
    <w:name w:val="WW8Num163z0"/>
    <w:rsid w:val="00A0537E"/>
    <w:rPr>
      <w:rFonts w:cs="Times New Roman"/>
    </w:rPr>
  </w:style>
  <w:style w:type="character" w:customStyle="1" w:styleId="WW8Num164z0">
    <w:name w:val="WW8Num164z0"/>
    <w:rsid w:val="00A0537E"/>
    <w:rPr>
      <w:rFonts w:cs="Times New Roman"/>
      <w:b/>
      <w:bCs/>
    </w:rPr>
  </w:style>
  <w:style w:type="character" w:customStyle="1" w:styleId="WW8Num164z3">
    <w:name w:val="WW8Num164z3"/>
    <w:rsid w:val="00A0537E"/>
    <w:rPr>
      <w:rFonts w:cs="Times New Roman"/>
      <w:u w:val="single"/>
    </w:rPr>
  </w:style>
  <w:style w:type="character" w:customStyle="1" w:styleId="WW8Num164z4">
    <w:name w:val="WW8Num164z4"/>
    <w:rsid w:val="00A0537E"/>
    <w:rPr>
      <w:rFonts w:cs="Times New Roman"/>
    </w:rPr>
  </w:style>
  <w:style w:type="character" w:customStyle="1" w:styleId="WW8Num165z0">
    <w:name w:val="WW8Num165z0"/>
    <w:rsid w:val="00A0537E"/>
    <w:rPr>
      <w:rFonts w:cs="Times New Roman"/>
      <w:b/>
      <w:bCs/>
    </w:rPr>
  </w:style>
  <w:style w:type="character" w:customStyle="1" w:styleId="WW8Num165z1">
    <w:name w:val="WW8Num165z1"/>
    <w:rsid w:val="00A0537E"/>
    <w:rPr>
      <w:rFonts w:cs="Times New Roman"/>
    </w:rPr>
  </w:style>
  <w:style w:type="character" w:customStyle="1" w:styleId="WW8Num166z0">
    <w:name w:val="WW8Num166z0"/>
    <w:rsid w:val="00A0537E"/>
    <w:rPr>
      <w:rFonts w:cs="Times New Roman"/>
    </w:rPr>
  </w:style>
  <w:style w:type="character" w:customStyle="1" w:styleId="WW8Num167z0">
    <w:name w:val="WW8Num167z0"/>
    <w:rsid w:val="00A0537E"/>
    <w:rPr>
      <w:rFonts w:cs="Times New Roman"/>
      <w:b/>
      <w:bCs/>
    </w:rPr>
  </w:style>
  <w:style w:type="character" w:customStyle="1" w:styleId="WW8Num168z0">
    <w:name w:val="WW8Num168z0"/>
    <w:rsid w:val="00A0537E"/>
    <w:rPr>
      <w:rFonts w:ascii="Symbol" w:hAnsi="Symbol"/>
    </w:rPr>
  </w:style>
  <w:style w:type="character" w:customStyle="1" w:styleId="WW8Num168z1">
    <w:name w:val="WW8Num168z1"/>
    <w:rsid w:val="00A0537E"/>
    <w:rPr>
      <w:rFonts w:ascii="Courier New" w:hAnsi="Courier New"/>
    </w:rPr>
  </w:style>
  <w:style w:type="character" w:customStyle="1" w:styleId="WW8Num168z2">
    <w:name w:val="WW8Num168z2"/>
    <w:rsid w:val="00A0537E"/>
    <w:rPr>
      <w:rFonts w:ascii="Wingdings" w:hAnsi="Wingdings"/>
    </w:rPr>
  </w:style>
  <w:style w:type="character" w:customStyle="1" w:styleId="WW8Num170z0">
    <w:name w:val="WW8Num170z0"/>
    <w:rsid w:val="00A0537E"/>
    <w:rPr>
      <w:rFonts w:ascii="Symbol" w:hAnsi="Symbol"/>
    </w:rPr>
  </w:style>
  <w:style w:type="character" w:customStyle="1" w:styleId="WW8Num170z1">
    <w:name w:val="WW8Num170z1"/>
    <w:rsid w:val="00A0537E"/>
    <w:rPr>
      <w:rFonts w:ascii="Courier New" w:hAnsi="Courier New"/>
    </w:rPr>
  </w:style>
  <w:style w:type="character" w:customStyle="1" w:styleId="WW8Num170z2">
    <w:name w:val="WW8Num170z2"/>
    <w:rsid w:val="00A0537E"/>
    <w:rPr>
      <w:rFonts w:ascii="Wingdings" w:hAnsi="Wingdings"/>
    </w:rPr>
  </w:style>
  <w:style w:type="character" w:customStyle="1" w:styleId="WW8Num171z0">
    <w:name w:val="WW8Num171z0"/>
    <w:rsid w:val="00A0537E"/>
    <w:rPr>
      <w:rFonts w:cs="Times New Roman"/>
      <w:b/>
      <w:bCs/>
    </w:rPr>
  </w:style>
  <w:style w:type="character" w:customStyle="1" w:styleId="WW8Num171z2">
    <w:name w:val="WW8Num171z2"/>
    <w:rsid w:val="00A0537E"/>
    <w:rPr>
      <w:rFonts w:cs="Times New Roman"/>
    </w:rPr>
  </w:style>
  <w:style w:type="character" w:customStyle="1" w:styleId="WW8Num172z0">
    <w:name w:val="WW8Num172z0"/>
    <w:rsid w:val="00A0537E"/>
    <w:rPr>
      <w:b w:val="0"/>
    </w:rPr>
  </w:style>
  <w:style w:type="character" w:customStyle="1" w:styleId="WW8Num173z0">
    <w:name w:val="WW8Num173z0"/>
    <w:rsid w:val="00A0537E"/>
    <w:rPr>
      <w:b w:val="0"/>
      <w:color w:val="000000"/>
    </w:rPr>
  </w:style>
  <w:style w:type="character" w:customStyle="1" w:styleId="WW8Num174z0">
    <w:name w:val="WW8Num174z0"/>
    <w:rsid w:val="00A0537E"/>
    <w:rPr>
      <w:rFonts w:cs="Times New Roman"/>
      <w:b/>
      <w:bCs/>
    </w:rPr>
  </w:style>
  <w:style w:type="character" w:customStyle="1" w:styleId="WW8Num174z1">
    <w:name w:val="WW8Num174z1"/>
    <w:rsid w:val="00A0537E"/>
    <w:rPr>
      <w:rFonts w:cs="Times New Roman"/>
    </w:rPr>
  </w:style>
  <w:style w:type="character" w:customStyle="1" w:styleId="WW8Num174z3">
    <w:name w:val="WW8Num174z3"/>
    <w:rsid w:val="00A0537E"/>
    <w:rPr>
      <w:rFonts w:ascii="Symbol" w:hAnsi="Symbol"/>
      <w:b/>
    </w:rPr>
  </w:style>
  <w:style w:type="character" w:customStyle="1" w:styleId="WW8NumSt76z0">
    <w:name w:val="WW8NumSt76z0"/>
    <w:rsid w:val="00A0537E"/>
    <w:rPr>
      <w:rFonts w:cs="Times New Roman"/>
    </w:rPr>
  </w:style>
  <w:style w:type="character" w:customStyle="1" w:styleId="Domylnaczcionkaakapitu3">
    <w:name w:val="Domyślna czcionka akapitu3"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rsid w:val="00A0537E"/>
    <w:rPr>
      <w:rFonts w:ascii="Courier New" w:hAnsi="Courier New"/>
    </w:rPr>
  </w:style>
  <w:style w:type="character" w:customStyle="1" w:styleId="WW8Num15z2">
    <w:name w:val="WW8Num15z2"/>
    <w:rsid w:val="00A0537E"/>
    <w:rPr>
      <w:rFonts w:ascii="Wingdings" w:hAnsi="Wingdings"/>
    </w:rPr>
  </w:style>
  <w:style w:type="character" w:customStyle="1" w:styleId="WW8Num27z1">
    <w:name w:val="WW8Num27z1"/>
    <w:rsid w:val="00A0537E"/>
    <w:rPr>
      <w:b/>
    </w:rPr>
  </w:style>
  <w:style w:type="character" w:customStyle="1" w:styleId="WW8Num36z1">
    <w:name w:val="WW8Num36z1"/>
    <w:rsid w:val="00A0537E"/>
    <w:rPr>
      <w:b/>
      <w:color w:val="000000"/>
    </w:rPr>
  </w:style>
  <w:style w:type="character" w:customStyle="1" w:styleId="WW8Num50z4">
    <w:name w:val="WW8Num50z4"/>
    <w:rsid w:val="00A0537E"/>
    <w:rPr>
      <w:rFonts w:ascii="Courier New" w:hAnsi="Courier New"/>
    </w:rPr>
  </w:style>
  <w:style w:type="character" w:customStyle="1" w:styleId="WW8Num50z5">
    <w:name w:val="WW8Num50z5"/>
    <w:rsid w:val="00A0537E"/>
    <w:rPr>
      <w:rFonts w:ascii="Wingdings" w:hAnsi="Wingdings"/>
    </w:rPr>
  </w:style>
  <w:style w:type="character" w:customStyle="1" w:styleId="WW8Num55z2">
    <w:name w:val="WW8Num55z2"/>
    <w:rsid w:val="00A0537E"/>
    <w:rPr>
      <w:b/>
      <w:color w:val="000000"/>
    </w:rPr>
  </w:style>
  <w:style w:type="character" w:customStyle="1" w:styleId="WW8Num55z4">
    <w:name w:val="WW8Num55z4"/>
    <w:rsid w:val="00A0537E"/>
    <w:rPr>
      <w:rFonts w:ascii="Courier New" w:hAnsi="Courier New"/>
    </w:rPr>
  </w:style>
  <w:style w:type="character" w:customStyle="1" w:styleId="WW8Num55z5">
    <w:name w:val="WW8Num55z5"/>
    <w:rsid w:val="00A0537E"/>
    <w:rPr>
      <w:rFonts w:ascii="Wingdings" w:hAnsi="Wingdings"/>
    </w:rPr>
  </w:style>
  <w:style w:type="character" w:customStyle="1" w:styleId="WW8Num58z1">
    <w:name w:val="WW8Num58z1"/>
    <w:rsid w:val="00A0537E"/>
    <w:rPr>
      <w:b/>
    </w:rPr>
  </w:style>
  <w:style w:type="character" w:customStyle="1" w:styleId="WW8Num61z1">
    <w:name w:val="WW8Num61z1"/>
    <w:rsid w:val="00A0537E"/>
    <w:rPr>
      <w:rFonts w:ascii="Symbol" w:hAnsi="Symbol"/>
    </w:rPr>
  </w:style>
  <w:style w:type="character" w:customStyle="1" w:styleId="WW8Num61z3">
    <w:name w:val="WW8Num61z3"/>
    <w:rsid w:val="00A0537E"/>
    <w:rPr>
      <w:b/>
    </w:rPr>
  </w:style>
  <w:style w:type="character" w:customStyle="1" w:styleId="WW8Num72z1">
    <w:name w:val="WW8Num72z1"/>
    <w:rsid w:val="00A0537E"/>
    <w:rPr>
      <w:rFonts w:ascii="Courier New" w:hAnsi="Courier New"/>
    </w:rPr>
  </w:style>
  <w:style w:type="character" w:customStyle="1" w:styleId="WW8Num72z2">
    <w:name w:val="WW8Num72z2"/>
    <w:rsid w:val="00A0537E"/>
    <w:rPr>
      <w:rFonts w:ascii="Wingdings" w:hAnsi="Wingdings"/>
    </w:rPr>
  </w:style>
  <w:style w:type="character" w:customStyle="1" w:styleId="WW8Num72z3">
    <w:name w:val="WW8Num72z3"/>
    <w:rsid w:val="00A0537E"/>
    <w:rPr>
      <w:rFonts w:ascii="Symbol" w:hAnsi="Symbol"/>
    </w:rPr>
  </w:style>
  <w:style w:type="character" w:customStyle="1" w:styleId="WW8Num74z1">
    <w:name w:val="WW8Num74z1"/>
    <w:rsid w:val="00A0537E"/>
    <w:rPr>
      <w:rFonts w:ascii="Courier New" w:hAnsi="Courier New"/>
    </w:rPr>
  </w:style>
  <w:style w:type="character" w:customStyle="1" w:styleId="WW8Num74z2">
    <w:name w:val="WW8Num74z2"/>
    <w:rsid w:val="00A0537E"/>
    <w:rPr>
      <w:rFonts w:ascii="Wingdings" w:hAnsi="Wingdings"/>
    </w:rPr>
  </w:style>
  <w:style w:type="character" w:customStyle="1" w:styleId="WW8Num75z2">
    <w:name w:val="WW8Num75z2"/>
    <w:rsid w:val="00A0537E"/>
    <w:rPr>
      <w:rFonts w:ascii="Wingdings" w:hAnsi="Wingdings"/>
    </w:rPr>
  </w:style>
  <w:style w:type="character" w:customStyle="1" w:styleId="WW8Num76z2">
    <w:name w:val="WW8Num76z2"/>
    <w:rsid w:val="00A0537E"/>
    <w:rPr>
      <w:rFonts w:ascii="Wingdings" w:hAnsi="Wingdings"/>
    </w:rPr>
  </w:style>
  <w:style w:type="character" w:customStyle="1" w:styleId="WW8Num77z2">
    <w:name w:val="WW8Num77z2"/>
    <w:rsid w:val="00A0537E"/>
    <w:rPr>
      <w:rFonts w:ascii="Wingdings" w:hAnsi="Wingdings"/>
    </w:rPr>
  </w:style>
  <w:style w:type="character" w:customStyle="1" w:styleId="WW8Num80z1">
    <w:name w:val="WW8Num80z1"/>
    <w:rsid w:val="00A0537E"/>
    <w:rPr>
      <w:rFonts w:ascii="Courier New" w:hAnsi="Courier New"/>
    </w:rPr>
  </w:style>
  <w:style w:type="character" w:customStyle="1" w:styleId="WW8Num80z3">
    <w:name w:val="WW8Num80z3"/>
    <w:rsid w:val="00A0537E"/>
    <w:rPr>
      <w:rFonts w:ascii="Symbol" w:hAnsi="Symbol"/>
    </w:rPr>
  </w:style>
  <w:style w:type="character" w:customStyle="1" w:styleId="WW8Num82z2">
    <w:name w:val="WW8Num82z2"/>
    <w:rsid w:val="00A0537E"/>
    <w:rPr>
      <w:rFonts w:ascii="Wingdings" w:hAnsi="Wingdings"/>
    </w:rPr>
  </w:style>
  <w:style w:type="character" w:customStyle="1" w:styleId="WW8Num83z3">
    <w:name w:val="WW8Num83z3"/>
    <w:rsid w:val="00A0537E"/>
    <w:rPr>
      <w:rFonts w:ascii="Symbol" w:hAnsi="Symbol"/>
    </w:rPr>
  </w:style>
  <w:style w:type="character" w:customStyle="1" w:styleId="WW8Num84z2">
    <w:name w:val="WW8Num84z2"/>
    <w:rsid w:val="00A0537E"/>
    <w:rPr>
      <w:rFonts w:ascii="Wingdings" w:hAnsi="Wingdings"/>
    </w:rPr>
  </w:style>
  <w:style w:type="character" w:customStyle="1" w:styleId="Domylnaczcionkaakapitu2">
    <w:name w:val="Domyślna czcionka akapitu2"/>
    <w:rsid w:val="00A0537E"/>
  </w:style>
  <w:style w:type="character" w:customStyle="1" w:styleId="WW8Num7z2">
    <w:name w:val="WW8Num7z2"/>
    <w:rsid w:val="00A0537E"/>
    <w:rPr>
      <w:rFonts w:ascii="Wingdings" w:hAnsi="Wingdings"/>
    </w:rPr>
  </w:style>
  <w:style w:type="character" w:customStyle="1" w:styleId="WW8Num7z3">
    <w:name w:val="WW8Num7z3"/>
    <w:rsid w:val="00A0537E"/>
    <w:rPr>
      <w:rFonts w:ascii="Symbol" w:hAnsi="Symbol"/>
    </w:rPr>
  </w:style>
  <w:style w:type="character" w:customStyle="1" w:styleId="WW8Num10z2">
    <w:name w:val="WW8Num10z2"/>
    <w:rsid w:val="00A0537E"/>
    <w:rPr>
      <w:rFonts w:ascii="Wingdings" w:hAnsi="Wingdings"/>
    </w:rPr>
  </w:style>
  <w:style w:type="character" w:customStyle="1" w:styleId="WW8Num13z2">
    <w:name w:val="WW8Num13z2"/>
    <w:rsid w:val="00A0537E"/>
    <w:rPr>
      <w:rFonts w:ascii="Wingdings" w:hAnsi="Wingdings"/>
    </w:rPr>
  </w:style>
  <w:style w:type="character" w:customStyle="1" w:styleId="WW8Num13z3">
    <w:name w:val="WW8Num13z3"/>
    <w:rsid w:val="00A0537E"/>
    <w:rPr>
      <w:rFonts w:ascii="Symbol" w:hAnsi="Symbol"/>
    </w:rPr>
  </w:style>
  <w:style w:type="character" w:customStyle="1" w:styleId="WW8Num17z2">
    <w:name w:val="WW8Num17z2"/>
    <w:rsid w:val="00A0537E"/>
    <w:rPr>
      <w:rFonts w:ascii="Wingdings" w:hAnsi="Wingdings"/>
    </w:rPr>
  </w:style>
  <w:style w:type="character" w:customStyle="1" w:styleId="WW8Num18z2">
    <w:name w:val="WW8Num18z2"/>
    <w:rsid w:val="00A0537E"/>
    <w:rPr>
      <w:rFonts w:ascii="Wingdings" w:hAnsi="Wingdings"/>
    </w:rPr>
  </w:style>
  <w:style w:type="character" w:customStyle="1" w:styleId="WW8Num18z4">
    <w:name w:val="WW8Num18z4"/>
    <w:rsid w:val="00A0537E"/>
    <w:rPr>
      <w:rFonts w:ascii="Courier New" w:hAnsi="Courier New"/>
    </w:rPr>
  </w:style>
  <w:style w:type="character" w:customStyle="1" w:styleId="WW8Num20z2">
    <w:name w:val="WW8Num20z2"/>
    <w:rsid w:val="00A0537E"/>
    <w:rPr>
      <w:rFonts w:ascii="Wingdings" w:hAnsi="Wingdings"/>
    </w:rPr>
  </w:style>
  <w:style w:type="character" w:customStyle="1" w:styleId="WW8Num25z2">
    <w:name w:val="WW8Num25z2"/>
    <w:rsid w:val="00A0537E"/>
    <w:rPr>
      <w:rFonts w:ascii="Wingdings" w:hAnsi="Wingdings"/>
    </w:rPr>
  </w:style>
  <w:style w:type="character" w:customStyle="1" w:styleId="WW8Num30z1">
    <w:name w:val="WW8Num30z1"/>
    <w:rsid w:val="00A0537E"/>
    <w:rPr>
      <w:rFonts w:ascii="Courier New" w:hAnsi="Courier New"/>
    </w:rPr>
  </w:style>
  <w:style w:type="character" w:customStyle="1" w:styleId="WW8Num30z2">
    <w:name w:val="WW8Num30z2"/>
    <w:rsid w:val="00A0537E"/>
    <w:rPr>
      <w:rFonts w:ascii="Wingdings" w:hAnsi="Wingdings"/>
    </w:rPr>
  </w:style>
  <w:style w:type="character" w:customStyle="1" w:styleId="WW8Num31z1">
    <w:name w:val="WW8Num31z1"/>
    <w:rsid w:val="00A0537E"/>
    <w:rPr>
      <w:b/>
    </w:rPr>
  </w:style>
  <w:style w:type="character" w:customStyle="1" w:styleId="WW8Num34z2">
    <w:name w:val="WW8Num34z2"/>
    <w:rsid w:val="00A0537E"/>
    <w:rPr>
      <w:rFonts w:ascii="Wingdings" w:hAnsi="Wingdings"/>
    </w:rPr>
  </w:style>
  <w:style w:type="character" w:customStyle="1" w:styleId="WW8Num34z4">
    <w:name w:val="WW8Num34z4"/>
    <w:rsid w:val="00A0537E"/>
    <w:rPr>
      <w:rFonts w:ascii="Courier New" w:hAnsi="Courier New"/>
    </w:rPr>
  </w:style>
  <w:style w:type="character" w:customStyle="1" w:styleId="WW8Num35z2">
    <w:name w:val="WW8Num35z2"/>
    <w:rsid w:val="00A0537E"/>
    <w:rPr>
      <w:rFonts w:ascii="Wingdings" w:hAnsi="Wingdings"/>
    </w:rPr>
  </w:style>
  <w:style w:type="character" w:customStyle="1" w:styleId="WW8Num37z1">
    <w:name w:val="WW8Num37z1"/>
    <w:rsid w:val="00A0537E"/>
    <w:rPr>
      <w:rFonts w:ascii="Courier New" w:hAnsi="Courier New"/>
    </w:rPr>
  </w:style>
  <w:style w:type="character" w:customStyle="1" w:styleId="WW8Num37z2">
    <w:name w:val="WW8Num37z2"/>
    <w:rsid w:val="00A0537E"/>
    <w:rPr>
      <w:rFonts w:ascii="Wingdings" w:hAnsi="Wingdings"/>
    </w:rPr>
  </w:style>
  <w:style w:type="character" w:customStyle="1" w:styleId="WW8Num45z2">
    <w:name w:val="WW8Num45z2"/>
    <w:rsid w:val="00A0537E"/>
    <w:rPr>
      <w:rFonts w:ascii="Wingdings" w:hAnsi="Wingdings"/>
    </w:rPr>
  </w:style>
  <w:style w:type="character" w:customStyle="1" w:styleId="WW8Num49z2">
    <w:name w:val="WW8Num49z2"/>
    <w:rsid w:val="00A0537E"/>
    <w:rPr>
      <w:rFonts w:ascii="Wingdings" w:hAnsi="Wingdings"/>
    </w:rPr>
  </w:style>
  <w:style w:type="character" w:customStyle="1" w:styleId="WW8Num60z4">
    <w:name w:val="WW8Num60z4"/>
    <w:rsid w:val="00A0537E"/>
    <w:rPr>
      <w:rFonts w:ascii="Courier New" w:hAnsi="Courier New"/>
    </w:rPr>
  </w:style>
  <w:style w:type="character" w:customStyle="1" w:styleId="WW8Num60z5">
    <w:name w:val="WW8Num60z5"/>
    <w:rsid w:val="00A0537E"/>
    <w:rPr>
      <w:rFonts w:ascii="Wingdings" w:hAnsi="Wingdings"/>
    </w:rPr>
  </w:style>
  <w:style w:type="character" w:customStyle="1" w:styleId="WW8Num63z1">
    <w:name w:val="WW8Num63z1"/>
    <w:rsid w:val="00A0537E"/>
    <w:rPr>
      <w:b/>
    </w:rPr>
  </w:style>
  <w:style w:type="character" w:customStyle="1" w:styleId="WW8Num64z2">
    <w:name w:val="WW8Num64z2"/>
    <w:rsid w:val="00A0537E"/>
    <w:rPr>
      <w:rFonts w:ascii="Wingdings" w:hAnsi="Wingdings"/>
    </w:rPr>
  </w:style>
  <w:style w:type="character" w:customStyle="1" w:styleId="WW8Num65z4">
    <w:name w:val="WW8Num65z4"/>
    <w:rsid w:val="00A0537E"/>
    <w:rPr>
      <w:rFonts w:ascii="Courier New" w:hAnsi="Courier New"/>
    </w:rPr>
  </w:style>
  <w:style w:type="character" w:customStyle="1" w:styleId="WW8Num65z5">
    <w:name w:val="WW8Num65z5"/>
    <w:rsid w:val="00A0537E"/>
    <w:rPr>
      <w:rFonts w:ascii="Wingdings" w:hAnsi="Wingdings"/>
    </w:rPr>
  </w:style>
  <w:style w:type="character" w:customStyle="1" w:styleId="WW8NumSt3z0">
    <w:name w:val="WW8NumSt3z0"/>
    <w:rsid w:val="00A0537E"/>
    <w:rPr>
      <w:rFonts w:ascii="Symbol" w:hAnsi="Symbol"/>
    </w:rPr>
  </w:style>
  <w:style w:type="character" w:customStyle="1" w:styleId="WW8NumSt4z0">
    <w:name w:val="WW8NumSt4z0"/>
    <w:rsid w:val="00A0537E"/>
    <w:rPr>
      <w:rFonts w:ascii="Symbol" w:hAnsi="Symbol"/>
    </w:rPr>
  </w:style>
  <w:style w:type="character" w:customStyle="1" w:styleId="WW8NumSt4z1">
    <w:name w:val="WW8NumSt4z1"/>
    <w:rsid w:val="00A0537E"/>
    <w:rPr>
      <w:rFonts w:ascii="Courier New" w:hAnsi="Courier New"/>
    </w:rPr>
  </w:style>
  <w:style w:type="character" w:customStyle="1" w:styleId="WW8NumSt4z2">
    <w:name w:val="WW8NumSt4z2"/>
    <w:rsid w:val="00A0537E"/>
    <w:rPr>
      <w:rFonts w:ascii="Wingdings" w:hAnsi="Wingdings"/>
    </w:rPr>
  </w:style>
  <w:style w:type="character" w:customStyle="1" w:styleId="Znakiprzypiswkocowych">
    <w:name w:val="Znaki przypisów końcowych"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rsid w:val="00A0537E"/>
    <w:rPr>
      <w:rFonts w:cs="Times New Roman"/>
      <w:sz w:val="16"/>
      <w:szCs w:val="16"/>
    </w:rPr>
  </w:style>
  <w:style w:type="character" w:customStyle="1" w:styleId="ZnakZnak">
    <w:name w:val="Znak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rsid w:val="00A0537E"/>
    <w:rPr>
      <w:vertAlign w:val="superscript"/>
    </w:rPr>
  </w:style>
  <w:style w:type="character" w:customStyle="1" w:styleId="Znakinumeracji">
    <w:name w:val="Znaki numeracji"/>
    <w:rsid w:val="00A0537E"/>
  </w:style>
  <w:style w:type="paragraph" w:customStyle="1" w:styleId="Nagwek30">
    <w:name w:val="Nagłówek3"/>
    <w:basedOn w:val="Normalny"/>
    <w:next w:val="Tekstpodstawowy"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rsid w:val="00A0537E"/>
    <w:rPr>
      <w:rFonts w:ascii="Arial" w:hAnsi="Arial" w:cs="Arial"/>
    </w:rPr>
  </w:style>
  <w:style w:type="paragraph" w:customStyle="1" w:styleId="Znak0">
    <w:name w:val="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rsid w:val="00A0537E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rsid w:val="00A0537E"/>
    <w:rPr>
      <w:szCs w:val="26"/>
    </w:rPr>
  </w:style>
  <w:style w:type="table" w:styleId="Tabela-Siatka">
    <w:name w:val="Table Grid"/>
    <w:basedOn w:val="Standardowy"/>
    <w:uiPriority w:val="99"/>
    <w:rsid w:val="006D6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rsid w:val="009C5F04"/>
    <w:rPr>
      <w:sz w:val="24"/>
      <w:lang w:val="pl-PL" w:eastAsia="ar-SA" w:bidi="ar-SA"/>
    </w:rPr>
  </w:style>
  <w:style w:type="character" w:customStyle="1" w:styleId="ZnakZnak170">
    <w:name w:val="Znak Znak17"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rsid w:val="009C5F04"/>
    <w:rPr>
      <w:sz w:val="24"/>
    </w:rPr>
  </w:style>
  <w:style w:type="character" w:customStyle="1" w:styleId="ZnakZnak140">
    <w:name w:val="Znak Znak14"/>
    <w:rsid w:val="009C5F04"/>
    <w:rPr>
      <w:sz w:val="24"/>
    </w:rPr>
  </w:style>
  <w:style w:type="character" w:customStyle="1" w:styleId="ZnakZnak130">
    <w:name w:val="Znak Znak13"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rsid w:val="009C5F04"/>
    <w:rPr>
      <w:sz w:val="24"/>
    </w:rPr>
  </w:style>
  <w:style w:type="character" w:customStyle="1" w:styleId="ZnakZnak110">
    <w:name w:val="Znak Znak11"/>
    <w:rsid w:val="009C5F04"/>
    <w:rPr>
      <w:sz w:val="16"/>
    </w:rPr>
  </w:style>
  <w:style w:type="character" w:customStyle="1" w:styleId="ZnakZnak100">
    <w:name w:val="Znak Znak10"/>
    <w:rsid w:val="009C5F04"/>
  </w:style>
  <w:style w:type="character" w:customStyle="1" w:styleId="ZnakZnak90">
    <w:name w:val="Znak Znak9"/>
    <w:rsid w:val="009C5F04"/>
    <w:rPr>
      <w:sz w:val="24"/>
    </w:rPr>
  </w:style>
  <w:style w:type="character" w:customStyle="1" w:styleId="ZnakZnak80">
    <w:name w:val="Znak Znak8"/>
    <w:rsid w:val="009C5F04"/>
    <w:rPr>
      <w:sz w:val="24"/>
    </w:rPr>
  </w:style>
  <w:style w:type="character" w:customStyle="1" w:styleId="ZnakZnak70">
    <w:name w:val="Znak Znak7"/>
    <w:rsid w:val="009C5F04"/>
    <w:rPr>
      <w:sz w:val="24"/>
    </w:rPr>
  </w:style>
  <w:style w:type="character" w:customStyle="1" w:styleId="ZnakZnak60">
    <w:name w:val="Znak Znak6"/>
    <w:rsid w:val="009C5F04"/>
    <w:rPr>
      <w:sz w:val="16"/>
    </w:rPr>
  </w:style>
  <w:style w:type="character" w:customStyle="1" w:styleId="ZnakZnak50">
    <w:name w:val="Znak Znak5"/>
    <w:rsid w:val="009C5F04"/>
    <w:rPr>
      <w:sz w:val="2"/>
    </w:rPr>
  </w:style>
  <w:style w:type="character" w:customStyle="1" w:styleId="ZnakZnak40">
    <w:name w:val="Znak Znak4"/>
    <w:rsid w:val="009C5F04"/>
    <w:rPr>
      <w:rFonts w:ascii="Courier New" w:hAnsi="Courier New"/>
    </w:rPr>
  </w:style>
  <w:style w:type="character" w:customStyle="1" w:styleId="ZnakZnak30">
    <w:name w:val="Znak Znak3"/>
    <w:rsid w:val="009C5F04"/>
  </w:style>
  <w:style w:type="character" w:customStyle="1" w:styleId="ZnakZnak25">
    <w:name w:val="Znak Znak2"/>
    <w:rsid w:val="009C5F04"/>
    <w:rPr>
      <w:b/>
    </w:rPr>
  </w:style>
  <w:style w:type="character" w:customStyle="1" w:styleId="ZnakZnak1a">
    <w:name w:val="Znak Znak1"/>
    <w:rsid w:val="009C5F04"/>
  </w:style>
  <w:style w:type="character" w:customStyle="1" w:styleId="ZnakZnak0">
    <w:name w:val="Znak Znak"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semiHidden/>
    <w:rsid w:val="009C5F04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C5F04"/>
    <w:rPr>
      <w:rFonts w:eastAsia="Calibri"/>
      <w:lang w:val="x-none" w:eastAsia="ar-SA"/>
    </w:rPr>
  </w:style>
  <w:style w:type="paragraph" w:customStyle="1" w:styleId="Akapitzlist10">
    <w:name w:val="Akapit z listą1"/>
    <w:basedOn w:val="Normalny"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rsid w:val="009C5F04"/>
    <w:pPr>
      <w:widowControl w:val="0"/>
      <w:suppressAutoHyphens w:val="0"/>
      <w:jc w:val="center"/>
    </w:pPr>
    <w:rPr>
      <w:rFonts w:eastAsia="Calibri"/>
      <w:lang w:val="x-none"/>
    </w:rPr>
  </w:style>
  <w:style w:type="character" w:customStyle="1" w:styleId="Tekstpodstawowy2Znak">
    <w:name w:val="Tekst podstawowy 2 Znak"/>
    <w:link w:val="Tekstpodstawowy2"/>
    <w:rsid w:val="009C5F04"/>
    <w:rPr>
      <w:rFonts w:eastAsia="Calibri"/>
      <w:sz w:val="24"/>
      <w:szCs w:val="24"/>
      <w:lang w:val="x-none" w:eastAsia="ar-SA"/>
    </w:rPr>
  </w:style>
  <w:style w:type="paragraph" w:customStyle="1" w:styleId="Akapitzlist2">
    <w:name w:val="Akapit z listą2"/>
    <w:basedOn w:val="Normalny"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rsid w:val="009C5F04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Tekstpodstawowywcity2Znak">
    <w:name w:val="Tekst podstawowy wcięty 2 Znak"/>
    <w:link w:val="Tekstpodstawowywcity2"/>
    <w:rsid w:val="009C5F04"/>
    <w:rPr>
      <w:rFonts w:eastAsia="Calibri"/>
      <w:sz w:val="24"/>
      <w:szCs w:val="24"/>
      <w:lang w:val="x-none"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locked/>
    <w:rsid w:val="00B10FC5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paragraph" w:styleId="Tekstpodstawowy3">
    <w:name w:val="Body Text 3"/>
    <w:basedOn w:val="Normalny"/>
    <w:link w:val="Tekstpodstawowy3Znak"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semiHidden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rsid w:val="0078507B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semiHidden/>
    <w:unhideWhenUsed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2AA9"/>
    <w:pPr>
      <w:tabs>
        <w:tab w:val="left" w:pos="284"/>
        <w:tab w:val="right" w:leader="dot" w:pos="9628"/>
      </w:tabs>
      <w:spacing w:line="360" w:lineRule="auto"/>
      <w:jc w:val="both"/>
    </w:pPr>
    <w:rPr>
      <w:rFonts w:ascii="Calibri" w:hAnsi="Calibri" w:cs="Calibri"/>
      <w:noProof/>
      <w:spacing w:val="-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03D7A"/>
    <w:pPr>
      <w:tabs>
        <w:tab w:val="right" w:leader="dot" w:pos="9628"/>
      </w:tabs>
      <w:spacing w:line="360" w:lineRule="auto"/>
    </w:pPr>
    <w:rPr>
      <w:rFonts w:ascii="Cambria" w:hAnsi="Cambria"/>
      <w:b/>
      <w:bCs/>
      <w:noProof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D326A1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4D78DF"/>
  </w:style>
  <w:style w:type="numbering" w:customStyle="1" w:styleId="Bezlisty11">
    <w:name w:val="Bez listy11"/>
    <w:next w:val="Bezlisty"/>
    <w:uiPriority w:val="99"/>
    <w:semiHidden/>
    <w:unhideWhenUsed/>
    <w:rsid w:val="004D78DF"/>
  </w:style>
  <w:style w:type="character" w:customStyle="1" w:styleId="StopkaZnak1">
    <w:name w:val="Stopka Znak1"/>
    <w:link w:val="Stopka"/>
    <w:uiPriority w:val="99"/>
    <w:rsid w:val="004D78DF"/>
    <w:rPr>
      <w:sz w:val="24"/>
      <w:szCs w:val="24"/>
      <w:lang w:val="x-none" w:eastAsia="ar-SA"/>
    </w:rPr>
  </w:style>
  <w:style w:type="table" w:customStyle="1" w:styleId="Tabela-Siatka1">
    <w:name w:val="Tabela - Siatka1"/>
    <w:basedOn w:val="Standardowy"/>
    <w:next w:val="Tabela-Siatka"/>
    <w:uiPriority w:val="99"/>
    <w:rsid w:val="004D7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D517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,List Paragraph Znak,Obiekt Znak,List Paragraph1 Znak"/>
    <w:basedOn w:val="Domylnaczcionkaakapitu"/>
    <w:link w:val="Akapitzlist"/>
    <w:uiPriority w:val="34"/>
    <w:qFormat/>
    <w:locked/>
    <w:rsid w:val="00E55451"/>
    <w:rPr>
      <w:sz w:val="24"/>
      <w:szCs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7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6" w:color="auto"/>
                                    <w:left w:val="single" w:sz="2" w:space="9" w:color="auto"/>
                                    <w:bottom w:val="single" w:sz="2" w:space="6" w:color="auto"/>
                                    <w:right w:val="single" w:sz="2" w:space="9" w:color="auto"/>
                                  </w:divBdr>
                                  <w:divsChild>
                                    <w:div w:id="92097088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CF4B-46D9-4FBA-A7CA-757BC0BD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1001</CharactersWithSpaces>
  <SharedDoc>false</SharedDoc>
  <HLinks>
    <vt:vector size="300" baseType="variant">
      <vt:variant>
        <vt:i4>7340145</vt:i4>
      </vt:variant>
      <vt:variant>
        <vt:i4>288</vt:i4>
      </vt:variant>
      <vt:variant>
        <vt:i4>0</vt:i4>
      </vt:variant>
      <vt:variant>
        <vt:i4>5</vt:i4>
      </vt:variant>
      <vt:variant>
        <vt:lpwstr>http://www.interbroker.pl/</vt:lpwstr>
      </vt:variant>
      <vt:variant>
        <vt:lpwstr/>
      </vt:variant>
      <vt:variant>
        <vt:i4>1179684</vt:i4>
      </vt:variant>
      <vt:variant>
        <vt:i4>285</vt:i4>
      </vt:variant>
      <vt:variant>
        <vt:i4>0</vt:i4>
      </vt:variant>
      <vt:variant>
        <vt:i4>5</vt:i4>
      </vt:variant>
      <vt:variant>
        <vt:lpwstr>mailto:interbroker@interbroker.pl</vt:lpwstr>
      </vt:variant>
      <vt:variant>
        <vt:lpwstr/>
      </vt:variant>
      <vt:variant>
        <vt:i4>5177445</vt:i4>
      </vt:variant>
      <vt:variant>
        <vt:i4>282</vt:i4>
      </vt:variant>
      <vt:variant>
        <vt:i4>0</vt:i4>
      </vt:variant>
      <vt:variant>
        <vt:i4>5</vt:i4>
      </vt:variant>
      <vt:variant>
        <vt:lpwstr>mailto:umig@lomianki.pl</vt:lpwstr>
      </vt:variant>
      <vt:variant>
        <vt:lpwstr/>
      </vt:variant>
      <vt:variant>
        <vt:i4>6422561</vt:i4>
      </vt:variant>
      <vt:variant>
        <vt:i4>279</vt:i4>
      </vt:variant>
      <vt:variant>
        <vt:i4>0</vt:i4>
      </vt:variant>
      <vt:variant>
        <vt:i4>5</vt:i4>
      </vt:variant>
      <vt:variant>
        <vt:lpwstr>http://www.lomianki.pl/</vt:lpwstr>
      </vt:variant>
      <vt:variant>
        <vt:lpwstr/>
      </vt:variant>
      <vt:variant>
        <vt:i4>1572919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_Toc61215867</vt:lpwstr>
      </vt:variant>
      <vt:variant>
        <vt:i4>1638455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_Toc61215866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_Toc61215865</vt:lpwstr>
      </vt:variant>
      <vt:variant>
        <vt:i4>1769527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_Toc61215864</vt:lpwstr>
      </vt:variant>
      <vt:variant>
        <vt:i4>1835063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_Toc61215863</vt:lpwstr>
      </vt:variant>
      <vt:variant>
        <vt:i4>1900599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_Toc61215862</vt:lpwstr>
      </vt:variant>
      <vt:variant>
        <vt:i4>1966135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_Toc61215861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_Toc61215860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_Toc61215859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_Toc61215858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_Toc61215857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_Toc61215856</vt:lpwstr>
      </vt:variant>
      <vt:variant>
        <vt:i4>1703988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_Toc61215855</vt:lpwstr>
      </vt:variant>
      <vt:variant>
        <vt:i4>1769524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_Toc61215854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_Toc61215853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_Toc61215852</vt:lpwstr>
      </vt:variant>
      <vt:variant>
        <vt:i4>1966132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_Toc61215851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_Toc61215850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_Toc61215849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_Toc61215848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_Toc61215847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_Toc61215846</vt:lpwstr>
      </vt:variant>
      <vt:variant>
        <vt:i4>1703989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_Toc61215845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_Toc61215844</vt:lpwstr>
      </vt:variant>
      <vt:variant>
        <vt:i4>1835061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_Toc61215843</vt:lpwstr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_Toc61215842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_Toc61215841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_Toc61215840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_Toc61215839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_Toc61215838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_Toc61215837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_Toc61215836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_Toc61215835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_Toc61215834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_Toc61215833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_Toc61215832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_Toc61215831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_Toc61215830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_Toc61215829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_Toc61215828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_Toc61215827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_Toc61215826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_Toc61215825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_Toc61215824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_Toc61215823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_Toc61215822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Mikuszewski</dc:creator>
  <cp:keywords/>
  <cp:lastModifiedBy>Małgorzata Tusz</cp:lastModifiedBy>
  <cp:revision>7</cp:revision>
  <cp:lastPrinted>2025-01-31T10:37:00Z</cp:lastPrinted>
  <dcterms:created xsi:type="dcterms:W3CDTF">2025-12-01T16:27:00Z</dcterms:created>
  <dcterms:modified xsi:type="dcterms:W3CDTF">2025-12-03T16:36:00Z</dcterms:modified>
</cp:coreProperties>
</file>